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5B1" w:rsidRPr="0046310B" w:rsidRDefault="00FA11F7" w:rsidP="00740B4A">
      <w:pPr>
        <w:jc w:val="center"/>
        <w:rPr>
          <w:b/>
          <w:sz w:val="24"/>
          <w:szCs w:val="24"/>
        </w:rPr>
      </w:pPr>
      <w:bookmarkStart w:id="0" w:name="_GoBack"/>
      <w:bookmarkEnd w:id="0"/>
      <w:r w:rsidRPr="0046310B">
        <w:rPr>
          <w:b/>
          <w:sz w:val="24"/>
          <w:szCs w:val="24"/>
        </w:rPr>
        <w:t>Daily Lesson Plan</w:t>
      </w:r>
    </w:p>
    <w:p w:rsidR="00D41D6A" w:rsidRPr="0046310B" w:rsidRDefault="00D41D6A" w:rsidP="00740B4A">
      <w:pPr>
        <w:rPr>
          <w:sz w:val="24"/>
          <w:szCs w:val="24"/>
        </w:rPr>
      </w:pPr>
    </w:p>
    <w:p w:rsidR="00C95F46" w:rsidRPr="0046310B" w:rsidRDefault="00C95F46" w:rsidP="00740B4A">
      <w:pPr>
        <w:rPr>
          <w:sz w:val="24"/>
          <w:szCs w:val="24"/>
        </w:rPr>
      </w:pPr>
    </w:p>
    <w:p w:rsidR="00C95F46" w:rsidRPr="0046310B" w:rsidRDefault="00C95F46" w:rsidP="00740B4A">
      <w:pPr>
        <w:rPr>
          <w:sz w:val="24"/>
          <w:szCs w:val="24"/>
        </w:rPr>
      </w:pPr>
    </w:p>
    <w:p w:rsidR="005C2ECE" w:rsidRPr="0046310B" w:rsidRDefault="005C2ECE" w:rsidP="00740B4A">
      <w:pPr>
        <w:rPr>
          <w:sz w:val="24"/>
          <w:szCs w:val="24"/>
        </w:rPr>
      </w:pPr>
      <w:r w:rsidRPr="0046310B">
        <w:rPr>
          <w:b/>
          <w:sz w:val="24"/>
          <w:szCs w:val="24"/>
        </w:rPr>
        <w:t>Subject:</w:t>
      </w:r>
      <w:r w:rsidR="004410D2" w:rsidRPr="0046310B">
        <w:rPr>
          <w:b/>
          <w:sz w:val="24"/>
          <w:szCs w:val="24"/>
        </w:rPr>
        <w:t xml:space="preserve">  </w:t>
      </w:r>
      <w:r w:rsidR="004410D2" w:rsidRPr="0046310B">
        <w:rPr>
          <w:sz w:val="24"/>
          <w:szCs w:val="24"/>
        </w:rPr>
        <w:t>Social Studies</w:t>
      </w:r>
    </w:p>
    <w:p w:rsidR="005C2ECE" w:rsidRPr="0046310B" w:rsidRDefault="005C2ECE" w:rsidP="00740B4A">
      <w:pPr>
        <w:rPr>
          <w:sz w:val="24"/>
          <w:szCs w:val="24"/>
        </w:rPr>
      </w:pPr>
    </w:p>
    <w:p w:rsidR="00740B4A" w:rsidRPr="0046310B" w:rsidRDefault="00133C87" w:rsidP="00C95F46">
      <w:pPr>
        <w:rPr>
          <w:sz w:val="24"/>
          <w:szCs w:val="24"/>
        </w:rPr>
      </w:pPr>
      <w:r w:rsidRPr="0046310B">
        <w:rPr>
          <w:b/>
          <w:sz w:val="24"/>
          <w:szCs w:val="24"/>
        </w:rPr>
        <w:t>Topic:</w:t>
      </w:r>
      <w:r w:rsidR="00F76EB1" w:rsidRPr="0046310B">
        <w:rPr>
          <w:sz w:val="24"/>
          <w:szCs w:val="24"/>
        </w:rPr>
        <w:t xml:space="preserve">  </w:t>
      </w:r>
      <w:r w:rsidR="004410D2" w:rsidRPr="0046310B">
        <w:rPr>
          <w:sz w:val="24"/>
          <w:szCs w:val="24"/>
        </w:rPr>
        <w:t xml:space="preserve">   Latitude and Longitude </w:t>
      </w:r>
    </w:p>
    <w:p w:rsidR="00C95F46" w:rsidRPr="0046310B" w:rsidRDefault="00C95F46" w:rsidP="00740B4A">
      <w:pPr>
        <w:rPr>
          <w:sz w:val="24"/>
          <w:szCs w:val="24"/>
        </w:rPr>
      </w:pPr>
    </w:p>
    <w:p w:rsidR="00133C87" w:rsidRPr="0046310B" w:rsidRDefault="00F76EB1" w:rsidP="00740B4A">
      <w:pPr>
        <w:rPr>
          <w:sz w:val="24"/>
          <w:szCs w:val="24"/>
        </w:rPr>
      </w:pPr>
      <w:r w:rsidRPr="0046310B">
        <w:rPr>
          <w:b/>
          <w:sz w:val="24"/>
          <w:szCs w:val="24"/>
        </w:rPr>
        <w:t>Grade:</w:t>
      </w:r>
      <w:r w:rsidR="005C2ECE" w:rsidRPr="0046310B">
        <w:rPr>
          <w:b/>
          <w:sz w:val="24"/>
          <w:szCs w:val="24"/>
        </w:rPr>
        <w:t xml:space="preserve"> </w:t>
      </w:r>
      <w:r w:rsidR="004410D2" w:rsidRPr="0046310B">
        <w:rPr>
          <w:b/>
          <w:sz w:val="24"/>
          <w:szCs w:val="24"/>
        </w:rPr>
        <w:t xml:space="preserve">  </w:t>
      </w:r>
      <w:r w:rsidR="005C2ECE" w:rsidRPr="0046310B">
        <w:rPr>
          <w:sz w:val="24"/>
          <w:szCs w:val="24"/>
        </w:rPr>
        <w:t>5</w:t>
      </w:r>
      <w:r w:rsidR="005C2ECE" w:rsidRPr="0046310B">
        <w:rPr>
          <w:sz w:val="24"/>
          <w:szCs w:val="24"/>
          <w:vertAlign w:val="superscript"/>
        </w:rPr>
        <w:t>th</w:t>
      </w:r>
      <w:r w:rsidR="005C2ECE" w:rsidRPr="0046310B">
        <w:rPr>
          <w:sz w:val="24"/>
          <w:szCs w:val="24"/>
        </w:rPr>
        <w:t xml:space="preserve"> Grade</w:t>
      </w:r>
      <w:r w:rsidR="00B64ADD" w:rsidRPr="0046310B">
        <w:rPr>
          <w:sz w:val="24"/>
          <w:szCs w:val="24"/>
        </w:rPr>
        <w:tab/>
      </w:r>
      <w:r w:rsidR="00133C87" w:rsidRPr="0046310B">
        <w:rPr>
          <w:sz w:val="24"/>
          <w:szCs w:val="24"/>
          <w:u w:val="single"/>
        </w:rPr>
        <w:t xml:space="preserve">        </w:t>
      </w:r>
      <w:r w:rsidR="00133C87" w:rsidRPr="0046310B">
        <w:rPr>
          <w:sz w:val="24"/>
          <w:szCs w:val="24"/>
        </w:rPr>
        <w:t xml:space="preserve">   </w:t>
      </w:r>
      <w:r w:rsidRPr="0046310B">
        <w:rPr>
          <w:sz w:val="24"/>
          <w:szCs w:val="24"/>
        </w:rPr>
        <w:t xml:space="preserve">      </w:t>
      </w:r>
    </w:p>
    <w:p w:rsidR="00C95F46" w:rsidRPr="0046310B" w:rsidRDefault="00C95F46" w:rsidP="00740B4A">
      <w:pPr>
        <w:rPr>
          <w:sz w:val="24"/>
          <w:szCs w:val="24"/>
        </w:rPr>
      </w:pPr>
    </w:p>
    <w:p w:rsidR="00133C87" w:rsidRPr="0046310B" w:rsidRDefault="00133C87" w:rsidP="00740B4A">
      <w:pPr>
        <w:rPr>
          <w:sz w:val="24"/>
          <w:szCs w:val="24"/>
        </w:rPr>
      </w:pPr>
      <w:r w:rsidRPr="0046310B">
        <w:rPr>
          <w:b/>
          <w:sz w:val="24"/>
          <w:szCs w:val="24"/>
        </w:rPr>
        <w:t>Allocated Time:</w:t>
      </w:r>
      <w:r w:rsidRPr="0046310B">
        <w:rPr>
          <w:sz w:val="24"/>
          <w:szCs w:val="24"/>
        </w:rPr>
        <w:t xml:space="preserve">  </w:t>
      </w:r>
    </w:p>
    <w:p w:rsidR="00C95F46" w:rsidRPr="0046310B" w:rsidRDefault="005C2ECE" w:rsidP="00740B4A">
      <w:pPr>
        <w:rPr>
          <w:sz w:val="24"/>
          <w:szCs w:val="24"/>
        </w:rPr>
      </w:pPr>
      <w:r w:rsidRPr="0046310B">
        <w:rPr>
          <w:sz w:val="24"/>
          <w:szCs w:val="24"/>
        </w:rPr>
        <w:t xml:space="preserve"> </w:t>
      </w:r>
      <w:r w:rsidR="006D1666" w:rsidRPr="0046310B">
        <w:rPr>
          <w:sz w:val="24"/>
          <w:szCs w:val="24"/>
        </w:rPr>
        <w:t xml:space="preserve">45 min - </w:t>
      </w:r>
      <w:r w:rsidRPr="0046310B">
        <w:rPr>
          <w:sz w:val="24"/>
          <w:szCs w:val="24"/>
        </w:rPr>
        <w:t>1 Hour</w:t>
      </w:r>
    </w:p>
    <w:p w:rsidR="00C95F46" w:rsidRPr="0046310B" w:rsidRDefault="00C95F46" w:rsidP="00740B4A">
      <w:pPr>
        <w:rPr>
          <w:sz w:val="24"/>
          <w:szCs w:val="24"/>
        </w:rPr>
      </w:pPr>
    </w:p>
    <w:p w:rsidR="00133C87" w:rsidRPr="0046310B" w:rsidRDefault="00133C87" w:rsidP="00015B7F">
      <w:pPr>
        <w:rPr>
          <w:b/>
          <w:sz w:val="24"/>
          <w:szCs w:val="24"/>
        </w:rPr>
      </w:pPr>
      <w:r w:rsidRPr="0046310B">
        <w:rPr>
          <w:b/>
          <w:sz w:val="24"/>
          <w:szCs w:val="24"/>
        </w:rPr>
        <w:t>Standards:</w:t>
      </w:r>
    </w:p>
    <w:p w:rsidR="00C95F46" w:rsidRPr="0046310B" w:rsidRDefault="00C95F46" w:rsidP="00133C87">
      <w:pPr>
        <w:rPr>
          <w:sz w:val="24"/>
          <w:szCs w:val="24"/>
        </w:rPr>
      </w:pPr>
    </w:p>
    <w:p w:rsidR="004410D2" w:rsidRPr="0046310B" w:rsidRDefault="004410D2" w:rsidP="004410D2">
      <w:pPr>
        <w:suppressAutoHyphens w:val="0"/>
        <w:rPr>
          <w:sz w:val="24"/>
          <w:szCs w:val="24"/>
          <w:lang w:eastAsia="en-US"/>
        </w:rPr>
      </w:pPr>
      <w:r w:rsidRPr="0046310B">
        <w:rPr>
          <w:bCs/>
          <w:sz w:val="24"/>
          <w:szCs w:val="24"/>
          <w:lang w:eastAsia="en-US"/>
        </w:rPr>
        <w:t>7.1.5</w:t>
      </w:r>
      <w:proofErr w:type="gramStart"/>
      <w:r w:rsidRPr="0046310B">
        <w:rPr>
          <w:bCs/>
          <w:sz w:val="24"/>
          <w:szCs w:val="24"/>
          <w:lang w:eastAsia="en-US"/>
        </w:rPr>
        <w:t>.A</w:t>
      </w:r>
      <w:proofErr w:type="gramEnd"/>
      <w:r w:rsidRPr="0046310B">
        <w:rPr>
          <w:bCs/>
          <w:sz w:val="24"/>
          <w:szCs w:val="24"/>
          <w:lang w:eastAsia="en-US"/>
        </w:rPr>
        <w:t>:</w:t>
      </w:r>
      <w:r w:rsidRPr="0046310B">
        <w:rPr>
          <w:sz w:val="24"/>
          <w:szCs w:val="24"/>
          <w:lang w:eastAsia="en-US"/>
        </w:rPr>
        <w:t xml:space="preserve"> </w:t>
      </w:r>
    </w:p>
    <w:p w:rsidR="004410D2" w:rsidRPr="0046310B" w:rsidRDefault="004410D2" w:rsidP="004410D2">
      <w:pPr>
        <w:suppressAutoHyphens w:val="0"/>
        <w:spacing w:before="100" w:beforeAutospacing="1" w:after="100" w:afterAutospacing="1"/>
        <w:rPr>
          <w:sz w:val="24"/>
          <w:szCs w:val="24"/>
          <w:lang w:eastAsia="en-US"/>
        </w:rPr>
      </w:pPr>
      <w:r w:rsidRPr="0046310B">
        <w:rPr>
          <w:sz w:val="24"/>
          <w:szCs w:val="24"/>
          <w:lang w:eastAsia="en-US"/>
        </w:rPr>
        <w:t xml:space="preserve">Describe how common </w:t>
      </w:r>
      <w:r w:rsidRPr="0046310B">
        <w:rPr>
          <w:bCs/>
          <w:sz w:val="24"/>
          <w:szCs w:val="24"/>
          <w:lang w:eastAsia="en-US"/>
        </w:rPr>
        <w:t>geographic tools</w:t>
      </w:r>
      <w:r w:rsidRPr="0046310B">
        <w:rPr>
          <w:sz w:val="24"/>
          <w:szCs w:val="24"/>
          <w:lang w:eastAsia="en-US"/>
        </w:rPr>
        <w:t xml:space="preserve"> are used to organize and interpret information about people, </w:t>
      </w:r>
      <w:r w:rsidRPr="0046310B">
        <w:rPr>
          <w:bCs/>
          <w:sz w:val="24"/>
          <w:szCs w:val="24"/>
          <w:lang w:eastAsia="en-US"/>
        </w:rPr>
        <w:t>places</w:t>
      </w:r>
      <w:r w:rsidRPr="0046310B">
        <w:rPr>
          <w:sz w:val="24"/>
          <w:szCs w:val="24"/>
          <w:lang w:eastAsia="en-US"/>
        </w:rPr>
        <w:t xml:space="preserve">, and </w:t>
      </w:r>
      <w:r w:rsidRPr="0046310B">
        <w:rPr>
          <w:bCs/>
          <w:sz w:val="24"/>
          <w:szCs w:val="24"/>
          <w:lang w:eastAsia="en-US"/>
        </w:rPr>
        <w:t>environment.</w:t>
      </w:r>
    </w:p>
    <w:p w:rsidR="004410D2" w:rsidRPr="0046310B" w:rsidRDefault="004410D2" w:rsidP="00133C87">
      <w:pPr>
        <w:rPr>
          <w:sz w:val="24"/>
          <w:szCs w:val="24"/>
        </w:rPr>
      </w:pPr>
    </w:p>
    <w:p w:rsidR="009010A2" w:rsidRPr="0046310B" w:rsidRDefault="009010A2" w:rsidP="00D41D6A">
      <w:pPr>
        <w:rPr>
          <w:b/>
          <w:sz w:val="24"/>
          <w:szCs w:val="24"/>
        </w:rPr>
      </w:pPr>
    </w:p>
    <w:p w:rsidR="005C2ECE" w:rsidRPr="0046310B" w:rsidRDefault="00133C87" w:rsidP="00C95F46">
      <w:pPr>
        <w:rPr>
          <w:sz w:val="24"/>
          <w:szCs w:val="24"/>
        </w:rPr>
      </w:pPr>
      <w:r w:rsidRPr="0046310B">
        <w:rPr>
          <w:b/>
          <w:sz w:val="24"/>
          <w:szCs w:val="24"/>
        </w:rPr>
        <w:t>Goal for Understanding:</w:t>
      </w:r>
      <w:r w:rsidRPr="0046310B">
        <w:rPr>
          <w:sz w:val="24"/>
          <w:szCs w:val="24"/>
        </w:rPr>
        <w:t xml:space="preserve">  </w:t>
      </w:r>
    </w:p>
    <w:p w:rsidR="005C2ECE" w:rsidRPr="0046310B" w:rsidRDefault="005C2ECE" w:rsidP="00C95F46">
      <w:pPr>
        <w:rPr>
          <w:sz w:val="24"/>
          <w:szCs w:val="24"/>
        </w:rPr>
      </w:pPr>
    </w:p>
    <w:p w:rsidR="00033EDF" w:rsidRPr="0046310B" w:rsidRDefault="005C2ECE" w:rsidP="00C95F46">
      <w:pPr>
        <w:rPr>
          <w:sz w:val="24"/>
          <w:szCs w:val="24"/>
        </w:rPr>
      </w:pPr>
      <w:r w:rsidRPr="0046310B">
        <w:rPr>
          <w:sz w:val="24"/>
          <w:szCs w:val="24"/>
        </w:rPr>
        <w:t xml:space="preserve">This lesson introduces students </w:t>
      </w:r>
      <w:r w:rsidRPr="0046310B">
        <w:rPr>
          <w:color w:val="000000" w:themeColor="text1"/>
          <w:sz w:val="24"/>
          <w:szCs w:val="24"/>
        </w:rPr>
        <w:t xml:space="preserve">to </w:t>
      </w:r>
      <w:hyperlink r:id="rId8" w:tgtFrame="_top" w:history="1">
        <w:r w:rsidRPr="0046310B">
          <w:rPr>
            <w:rStyle w:val="Hyperlink"/>
            <w:color w:val="000000" w:themeColor="text1"/>
            <w:sz w:val="24"/>
            <w:szCs w:val="24"/>
            <w:u w:val="none"/>
          </w:rPr>
          <w:t>latitude and longitude</w:t>
        </w:r>
      </w:hyperlink>
      <w:r w:rsidRPr="0046310B">
        <w:rPr>
          <w:sz w:val="24"/>
          <w:szCs w:val="24"/>
        </w:rPr>
        <w:t>. They will look at lines of latitude and longitude on a United States map and discuss the reasons why these lines are helpful. Students will also discuss the ways that temperatures vary with latitude and will explain the clothes they might wear at specific latitudes.</w:t>
      </w:r>
    </w:p>
    <w:p w:rsidR="00C95F46" w:rsidRPr="0046310B" w:rsidRDefault="00C95F46" w:rsidP="00C95F46">
      <w:pPr>
        <w:rPr>
          <w:sz w:val="24"/>
          <w:szCs w:val="24"/>
        </w:rPr>
      </w:pPr>
    </w:p>
    <w:p w:rsidR="004410D2" w:rsidRPr="0046310B" w:rsidRDefault="004410D2" w:rsidP="004410D2">
      <w:pPr>
        <w:rPr>
          <w:sz w:val="24"/>
          <w:szCs w:val="24"/>
        </w:rPr>
      </w:pPr>
      <w:r w:rsidRPr="0046310B">
        <w:rPr>
          <w:sz w:val="24"/>
          <w:szCs w:val="24"/>
        </w:rPr>
        <w:t>"How to use maps and other geographic representations, tools, and technologies to acquire, process, and report information from a spatial perspective"</w:t>
      </w:r>
    </w:p>
    <w:p w:rsidR="004410D2" w:rsidRPr="0046310B" w:rsidRDefault="004410D2" w:rsidP="004410D2">
      <w:pPr>
        <w:rPr>
          <w:sz w:val="24"/>
          <w:szCs w:val="24"/>
        </w:rPr>
      </w:pPr>
    </w:p>
    <w:p w:rsidR="009010A2" w:rsidRPr="0046310B" w:rsidRDefault="009010A2" w:rsidP="00133C87">
      <w:pPr>
        <w:rPr>
          <w:sz w:val="24"/>
          <w:szCs w:val="24"/>
        </w:rPr>
      </w:pPr>
    </w:p>
    <w:p w:rsidR="009010A2" w:rsidRPr="0046310B" w:rsidRDefault="009010A2" w:rsidP="00133C87">
      <w:pPr>
        <w:rPr>
          <w:sz w:val="24"/>
          <w:szCs w:val="24"/>
        </w:rPr>
      </w:pPr>
    </w:p>
    <w:p w:rsidR="00033EDF" w:rsidRPr="0046310B" w:rsidRDefault="00133C87" w:rsidP="00133C87">
      <w:pPr>
        <w:rPr>
          <w:sz w:val="24"/>
          <w:szCs w:val="24"/>
        </w:rPr>
      </w:pPr>
      <w:r w:rsidRPr="0046310B">
        <w:rPr>
          <w:b/>
          <w:sz w:val="24"/>
          <w:szCs w:val="24"/>
        </w:rPr>
        <w:t xml:space="preserve">Instructional </w:t>
      </w:r>
      <w:proofErr w:type="gramStart"/>
      <w:r w:rsidRPr="0046310B">
        <w:rPr>
          <w:b/>
          <w:sz w:val="24"/>
          <w:szCs w:val="24"/>
        </w:rPr>
        <w:t>Objective</w:t>
      </w:r>
      <w:r w:rsidR="004410D2" w:rsidRPr="0046310B">
        <w:rPr>
          <w:b/>
          <w:sz w:val="24"/>
          <w:szCs w:val="24"/>
        </w:rPr>
        <w:t>s :</w:t>
      </w:r>
      <w:proofErr w:type="gramEnd"/>
      <w:r w:rsidR="004410D2" w:rsidRPr="0046310B">
        <w:rPr>
          <w:b/>
          <w:sz w:val="24"/>
          <w:szCs w:val="24"/>
        </w:rPr>
        <w:t xml:space="preserve"> </w:t>
      </w:r>
      <w:r w:rsidRPr="0046310B">
        <w:rPr>
          <w:sz w:val="24"/>
          <w:szCs w:val="24"/>
        </w:rPr>
        <w:t xml:space="preserve"> </w:t>
      </w:r>
    </w:p>
    <w:p w:rsidR="004410D2" w:rsidRPr="0046310B" w:rsidRDefault="004410D2" w:rsidP="004410D2">
      <w:pPr>
        <w:numPr>
          <w:ilvl w:val="0"/>
          <w:numId w:val="23"/>
        </w:numPr>
        <w:suppressAutoHyphens w:val="0"/>
        <w:spacing w:before="100" w:beforeAutospacing="1" w:after="100" w:afterAutospacing="1"/>
        <w:rPr>
          <w:sz w:val="24"/>
          <w:szCs w:val="24"/>
          <w:lang w:eastAsia="en-US"/>
        </w:rPr>
      </w:pPr>
      <w:r w:rsidRPr="0046310B">
        <w:rPr>
          <w:sz w:val="24"/>
          <w:szCs w:val="24"/>
          <w:lang w:eastAsia="en-US"/>
        </w:rPr>
        <w:t xml:space="preserve">contribute words to describe what they know about or notice on United States and world maps; </w:t>
      </w:r>
    </w:p>
    <w:p w:rsidR="004410D2" w:rsidRPr="0046310B" w:rsidRDefault="004410D2" w:rsidP="004410D2">
      <w:pPr>
        <w:numPr>
          <w:ilvl w:val="0"/>
          <w:numId w:val="23"/>
        </w:numPr>
        <w:suppressAutoHyphens w:val="0"/>
        <w:spacing w:before="100" w:beforeAutospacing="1" w:after="100" w:afterAutospacing="1"/>
        <w:rPr>
          <w:sz w:val="24"/>
          <w:szCs w:val="24"/>
          <w:lang w:eastAsia="en-US"/>
        </w:rPr>
      </w:pPr>
      <w:r w:rsidRPr="0046310B">
        <w:rPr>
          <w:sz w:val="24"/>
          <w:szCs w:val="24"/>
          <w:lang w:eastAsia="en-US"/>
        </w:rPr>
        <w:t xml:space="preserve">look at the lines of latitude and longitude on a map, and explain why these lines might be helpful; </w:t>
      </w:r>
    </w:p>
    <w:p w:rsidR="004410D2" w:rsidRPr="0046310B" w:rsidRDefault="004410D2" w:rsidP="004410D2">
      <w:pPr>
        <w:numPr>
          <w:ilvl w:val="0"/>
          <w:numId w:val="23"/>
        </w:numPr>
        <w:suppressAutoHyphens w:val="0"/>
        <w:spacing w:before="100" w:beforeAutospacing="1" w:after="100" w:afterAutospacing="1"/>
        <w:rPr>
          <w:sz w:val="24"/>
          <w:szCs w:val="24"/>
          <w:lang w:eastAsia="en-US"/>
        </w:rPr>
      </w:pPr>
      <w:r w:rsidRPr="0046310B">
        <w:rPr>
          <w:sz w:val="24"/>
          <w:szCs w:val="24"/>
          <w:lang w:eastAsia="en-US"/>
        </w:rPr>
        <w:t xml:space="preserve">determine the latitude and longitude of their home town and a few other places in the country; </w:t>
      </w:r>
    </w:p>
    <w:p w:rsidR="004410D2" w:rsidRPr="0046310B" w:rsidRDefault="004410D2" w:rsidP="004410D2">
      <w:pPr>
        <w:numPr>
          <w:ilvl w:val="0"/>
          <w:numId w:val="23"/>
        </w:numPr>
        <w:suppressAutoHyphens w:val="0"/>
        <w:spacing w:before="100" w:beforeAutospacing="1" w:after="100" w:afterAutospacing="1"/>
        <w:rPr>
          <w:sz w:val="24"/>
          <w:szCs w:val="24"/>
          <w:lang w:eastAsia="en-US"/>
        </w:rPr>
      </w:pPr>
      <w:r w:rsidRPr="0046310B">
        <w:rPr>
          <w:sz w:val="24"/>
          <w:szCs w:val="24"/>
          <w:lang w:eastAsia="en-US"/>
        </w:rPr>
        <w:t xml:space="preserve">discuss how climate varies with latitude; and </w:t>
      </w:r>
    </w:p>
    <w:p w:rsidR="004410D2" w:rsidRPr="0046310B" w:rsidRDefault="004410D2" w:rsidP="004410D2">
      <w:pPr>
        <w:numPr>
          <w:ilvl w:val="0"/>
          <w:numId w:val="23"/>
        </w:numPr>
        <w:suppressAutoHyphens w:val="0"/>
        <w:spacing w:before="100" w:beforeAutospacing="1" w:after="100" w:afterAutospacing="1"/>
        <w:rPr>
          <w:sz w:val="24"/>
          <w:szCs w:val="24"/>
          <w:lang w:eastAsia="en-US"/>
        </w:rPr>
      </w:pPr>
      <w:proofErr w:type="gramStart"/>
      <w:r w:rsidRPr="0046310B">
        <w:rPr>
          <w:sz w:val="24"/>
          <w:szCs w:val="24"/>
          <w:lang w:eastAsia="en-US"/>
        </w:rPr>
        <w:t>explain</w:t>
      </w:r>
      <w:proofErr w:type="gramEnd"/>
      <w:r w:rsidRPr="0046310B">
        <w:rPr>
          <w:sz w:val="24"/>
          <w:szCs w:val="24"/>
          <w:lang w:eastAsia="en-US"/>
        </w:rPr>
        <w:t xml:space="preserve"> what they might be wearing at various latitudes during specified months. </w:t>
      </w:r>
    </w:p>
    <w:p w:rsidR="004410D2" w:rsidRPr="0046310B" w:rsidRDefault="004410D2" w:rsidP="00133C87">
      <w:pPr>
        <w:rPr>
          <w:sz w:val="24"/>
          <w:szCs w:val="24"/>
        </w:rPr>
      </w:pPr>
    </w:p>
    <w:p w:rsidR="004410D2" w:rsidRPr="0046310B" w:rsidRDefault="004410D2" w:rsidP="00133C87">
      <w:pPr>
        <w:rPr>
          <w:sz w:val="24"/>
          <w:szCs w:val="24"/>
        </w:rPr>
      </w:pPr>
    </w:p>
    <w:p w:rsidR="006D1666" w:rsidRPr="0046310B" w:rsidRDefault="006D1666" w:rsidP="00133C87">
      <w:pPr>
        <w:rPr>
          <w:sz w:val="24"/>
          <w:szCs w:val="24"/>
        </w:rPr>
      </w:pPr>
    </w:p>
    <w:p w:rsidR="006D1666" w:rsidRPr="0046310B" w:rsidRDefault="006D1666" w:rsidP="00133C87">
      <w:pPr>
        <w:rPr>
          <w:sz w:val="24"/>
          <w:szCs w:val="24"/>
        </w:rPr>
      </w:pPr>
    </w:p>
    <w:p w:rsidR="004410D2" w:rsidRPr="0046310B" w:rsidRDefault="004410D2" w:rsidP="00133C87">
      <w:pPr>
        <w:rPr>
          <w:sz w:val="24"/>
          <w:szCs w:val="24"/>
        </w:rPr>
      </w:pPr>
    </w:p>
    <w:p w:rsidR="00C95F46" w:rsidRPr="0046310B" w:rsidRDefault="00C95F46" w:rsidP="00133C87">
      <w:pPr>
        <w:rPr>
          <w:sz w:val="24"/>
          <w:szCs w:val="24"/>
        </w:rPr>
      </w:pPr>
    </w:p>
    <w:tbl>
      <w:tblPr>
        <w:tblW w:w="9718" w:type="dxa"/>
        <w:tblInd w:w="-10" w:type="dxa"/>
        <w:tblLayout w:type="fixed"/>
        <w:tblLook w:val="0000" w:firstRow="0" w:lastRow="0" w:firstColumn="0" w:lastColumn="0" w:noHBand="0" w:noVBand="0"/>
      </w:tblPr>
      <w:tblGrid>
        <w:gridCol w:w="3118"/>
        <w:gridCol w:w="3120"/>
        <w:gridCol w:w="3480"/>
      </w:tblGrid>
      <w:tr w:rsidR="00133C87" w:rsidRPr="0046310B">
        <w:trPr>
          <w:trHeight w:val="647"/>
        </w:trPr>
        <w:tc>
          <w:tcPr>
            <w:tcW w:w="3118" w:type="dxa"/>
            <w:tcBorders>
              <w:top w:val="single" w:sz="4" w:space="0" w:color="000000"/>
              <w:left w:val="single" w:sz="4" w:space="0" w:color="000000"/>
              <w:bottom w:val="single" w:sz="4" w:space="0" w:color="000000"/>
            </w:tcBorders>
          </w:tcPr>
          <w:p w:rsidR="00133C87" w:rsidRPr="0046310B" w:rsidRDefault="00133C87" w:rsidP="00133C87">
            <w:pPr>
              <w:snapToGrid w:val="0"/>
              <w:jc w:val="center"/>
              <w:rPr>
                <w:b/>
                <w:sz w:val="24"/>
                <w:szCs w:val="24"/>
              </w:rPr>
            </w:pPr>
            <w:r w:rsidRPr="0046310B">
              <w:rPr>
                <w:b/>
                <w:sz w:val="24"/>
                <w:szCs w:val="24"/>
              </w:rPr>
              <w:lastRenderedPageBreak/>
              <w:t>Student Behaviors</w:t>
            </w:r>
          </w:p>
          <w:p w:rsidR="00232C94" w:rsidRPr="0046310B" w:rsidRDefault="00232C94" w:rsidP="00133C87">
            <w:pPr>
              <w:snapToGrid w:val="0"/>
              <w:rPr>
                <w:sz w:val="24"/>
                <w:szCs w:val="24"/>
              </w:rPr>
            </w:pPr>
          </w:p>
          <w:p w:rsidR="00232C94" w:rsidRPr="0046310B" w:rsidRDefault="00232C94" w:rsidP="00133C87">
            <w:pPr>
              <w:snapToGrid w:val="0"/>
              <w:rPr>
                <w:sz w:val="24"/>
                <w:szCs w:val="24"/>
              </w:rPr>
            </w:pPr>
          </w:p>
          <w:p w:rsidR="0027634A" w:rsidRPr="0046310B" w:rsidRDefault="00232C94" w:rsidP="00133C87">
            <w:pPr>
              <w:snapToGrid w:val="0"/>
              <w:rPr>
                <w:sz w:val="24"/>
                <w:szCs w:val="24"/>
              </w:rPr>
            </w:pPr>
            <w:r w:rsidRPr="0046310B">
              <w:rPr>
                <w:sz w:val="24"/>
                <w:szCs w:val="24"/>
              </w:rPr>
              <w:t>Students will be required to</w:t>
            </w:r>
            <w:r w:rsidR="004410D2" w:rsidRPr="0046310B">
              <w:rPr>
                <w:sz w:val="24"/>
                <w:szCs w:val="24"/>
              </w:rPr>
              <w:t xml:space="preserve"> look a</w:t>
            </w:r>
            <w:r w:rsidR="00585099" w:rsidRPr="0046310B">
              <w:rPr>
                <w:sz w:val="24"/>
                <w:szCs w:val="24"/>
              </w:rPr>
              <w:t xml:space="preserve">t the maps and contribute </w:t>
            </w:r>
            <w:r w:rsidR="004410D2" w:rsidRPr="0046310B">
              <w:rPr>
                <w:sz w:val="24"/>
                <w:szCs w:val="24"/>
              </w:rPr>
              <w:t xml:space="preserve">in </w:t>
            </w:r>
            <w:r w:rsidR="00585099" w:rsidRPr="0046310B">
              <w:rPr>
                <w:sz w:val="24"/>
                <w:szCs w:val="24"/>
              </w:rPr>
              <w:t>a class discussion</w:t>
            </w:r>
            <w:r w:rsidR="004410D2" w:rsidRPr="0046310B">
              <w:rPr>
                <w:sz w:val="24"/>
                <w:szCs w:val="24"/>
              </w:rPr>
              <w:t xml:space="preserve"> the things the</w:t>
            </w:r>
            <w:r w:rsidR="00585099" w:rsidRPr="0046310B">
              <w:rPr>
                <w:sz w:val="24"/>
                <w:szCs w:val="24"/>
              </w:rPr>
              <w:t>y know or notice about a map</w:t>
            </w:r>
            <w:r w:rsidRPr="0046310B">
              <w:rPr>
                <w:sz w:val="24"/>
                <w:szCs w:val="24"/>
              </w:rPr>
              <w:t>.</w:t>
            </w:r>
          </w:p>
          <w:p w:rsidR="00232C94" w:rsidRPr="0046310B" w:rsidRDefault="00232C94" w:rsidP="00232C94">
            <w:pPr>
              <w:snapToGrid w:val="0"/>
              <w:rPr>
                <w:sz w:val="24"/>
                <w:szCs w:val="24"/>
              </w:rPr>
            </w:pPr>
          </w:p>
          <w:p w:rsidR="00232C94" w:rsidRPr="0046310B" w:rsidRDefault="00232C94" w:rsidP="00232C94">
            <w:pPr>
              <w:snapToGrid w:val="0"/>
              <w:rPr>
                <w:sz w:val="24"/>
                <w:szCs w:val="24"/>
              </w:rPr>
            </w:pPr>
          </w:p>
          <w:p w:rsidR="004410D2" w:rsidRPr="0046310B" w:rsidRDefault="00232C94" w:rsidP="00232C94">
            <w:pPr>
              <w:snapToGrid w:val="0"/>
              <w:rPr>
                <w:sz w:val="24"/>
                <w:szCs w:val="24"/>
              </w:rPr>
            </w:pPr>
            <w:r w:rsidRPr="0046310B">
              <w:rPr>
                <w:sz w:val="24"/>
                <w:szCs w:val="24"/>
              </w:rPr>
              <w:t xml:space="preserve">Students will then be expected to </w:t>
            </w:r>
            <w:r w:rsidR="004410D2" w:rsidRPr="0046310B">
              <w:rPr>
                <w:sz w:val="24"/>
                <w:szCs w:val="24"/>
              </w:rPr>
              <w:t>contri</w:t>
            </w:r>
            <w:r w:rsidRPr="0046310B">
              <w:rPr>
                <w:sz w:val="24"/>
                <w:szCs w:val="24"/>
              </w:rPr>
              <w:t>bute their ideas as to why certain things (such as latitude and longitude</w:t>
            </w:r>
            <w:r w:rsidR="004410D2" w:rsidRPr="0046310B">
              <w:rPr>
                <w:sz w:val="24"/>
                <w:szCs w:val="24"/>
              </w:rPr>
              <w:t xml:space="preserve"> lines</w:t>
            </w:r>
            <w:r w:rsidRPr="0046310B">
              <w:rPr>
                <w:sz w:val="24"/>
                <w:szCs w:val="24"/>
              </w:rPr>
              <w:t>)</w:t>
            </w:r>
            <w:r w:rsidR="004410D2" w:rsidRPr="0046310B">
              <w:rPr>
                <w:sz w:val="24"/>
                <w:szCs w:val="24"/>
              </w:rPr>
              <w:t xml:space="preserve"> might have been drawn on the map. </w:t>
            </w:r>
          </w:p>
        </w:tc>
        <w:tc>
          <w:tcPr>
            <w:tcW w:w="3120" w:type="dxa"/>
            <w:tcBorders>
              <w:top w:val="single" w:sz="4" w:space="0" w:color="000000"/>
              <w:left w:val="single" w:sz="4" w:space="0" w:color="000000"/>
              <w:bottom w:val="single" w:sz="4" w:space="0" w:color="000000"/>
            </w:tcBorders>
          </w:tcPr>
          <w:p w:rsidR="00133C87" w:rsidRPr="0046310B" w:rsidRDefault="00133C87" w:rsidP="00133C87">
            <w:pPr>
              <w:snapToGrid w:val="0"/>
              <w:jc w:val="center"/>
              <w:rPr>
                <w:b/>
                <w:sz w:val="24"/>
                <w:szCs w:val="24"/>
              </w:rPr>
            </w:pPr>
            <w:r w:rsidRPr="0046310B">
              <w:rPr>
                <w:b/>
                <w:sz w:val="24"/>
                <w:szCs w:val="24"/>
              </w:rPr>
              <w:t>Sources of Evidence</w:t>
            </w:r>
          </w:p>
          <w:p w:rsidR="00133C87" w:rsidRPr="0046310B" w:rsidRDefault="00133C87" w:rsidP="00B255F8">
            <w:pPr>
              <w:snapToGrid w:val="0"/>
              <w:rPr>
                <w:sz w:val="24"/>
                <w:szCs w:val="24"/>
              </w:rPr>
            </w:pPr>
          </w:p>
          <w:p w:rsidR="0027634A" w:rsidRPr="0046310B" w:rsidRDefault="004410D2" w:rsidP="00B255F8">
            <w:pPr>
              <w:snapToGrid w:val="0"/>
              <w:rPr>
                <w:sz w:val="24"/>
                <w:szCs w:val="24"/>
              </w:rPr>
            </w:pPr>
            <w:r w:rsidRPr="0046310B">
              <w:rPr>
                <w:sz w:val="24"/>
                <w:szCs w:val="24"/>
              </w:rPr>
              <w:t>From t</w:t>
            </w:r>
            <w:r w:rsidR="00232C94" w:rsidRPr="0046310B">
              <w:rPr>
                <w:sz w:val="24"/>
                <w:szCs w:val="24"/>
              </w:rPr>
              <w:t>heir responses you can see if the students have any</w:t>
            </w:r>
            <w:r w:rsidRPr="0046310B">
              <w:rPr>
                <w:sz w:val="24"/>
                <w:szCs w:val="24"/>
              </w:rPr>
              <w:t xml:space="preserve"> previous knowledge of latitude and longitude.</w:t>
            </w:r>
          </w:p>
          <w:p w:rsidR="00585099" w:rsidRPr="0046310B" w:rsidRDefault="00585099" w:rsidP="00B255F8">
            <w:pPr>
              <w:snapToGrid w:val="0"/>
              <w:rPr>
                <w:sz w:val="24"/>
                <w:szCs w:val="24"/>
              </w:rPr>
            </w:pPr>
          </w:p>
          <w:p w:rsidR="00585099" w:rsidRPr="0046310B" w:rsidRDefault="00585099" w:rsidP="00B255F8">
            <w:pPr>
              <w:snapToGrid w:val="0"/>
              <w:rPr>
                <w:sz w:val="24"/>
                <w:szCs w:val="24"/>
              </w:rPr>
            </w:pPr>
          </w:p>
          <w:p w:rsidR="00585099" w:rsidRPr="0046310B" w:rsidRDefault="00585099" w:rsidP="00B255F8">
            <w:pPr>
              <w:snapToGrid w:val="0"/>
              <w:rPr>
                <w:sz w:val="24"/>
                <w:szCs w:val="24"/>
              </w:rPr>
            </w:pPr>
          </w:p>
          <w:p w:rsidR="00232C94" w:rsidRPr="0046310B" w:rsidRDefault="00232C94" w:rsidP="00B255F8">
            <w:pPr>
              <w:snapToGrid w:val="0"/>
              <w:rPr>
                <w:sz w:val="24"/>
                <w:szCs w:val="24"/>
              </w:rPr>
            </w:pPr>
          </w:p>
          <w:p w:rsidR="00232C94" w:rsidRPr="0046310B" w:rsidRDefault="00232C94" w:rsidP="00B255F8">
            <w:pPr>
              <w:snapToGrid w:val="0"/>
              <w:rPr>
                <w:sz w:val="24"/>
                <w:szCs w:val="24"/>
              </w:rPr>
            </w:pPr>
          </w:p>
          <w:p w:rsidR="00232C94" w:rsidRPr="0046310B" w:rsidRDefault="00232C94" w:rsidP="00B255F8">
            <w:pPr>
              <w:snapToGrid w:val="0"/>
              <w:rPr>
                <w:sz w:val="24"/>
                <w:szCs w:val="24"/>
              </w:rPr>
            </w:pPr>
          </w:p>
          <w:p w:rsidR="00232C94" w:rsidRPr="0046310B" w:rsidRDefault="00232C94" w:rsidP="00B255F8">
            <w:pPr>
              <w:snapToGrid w:val="0"/>
              <w:rPr>
                <w:sz w:val="24"/>
                <w:szCs w:val="24"/>
              </w:rPr>
            </w:pPr>
          </w:p>
          <w:p w:rsidR="00585099" w:rsidRPr="0046310B" w:rsidRDefault="00585099" w:rsidP="00B255F8">
            <w:pPr>
              <w:snapToGrid w:val="0"/>
              <w:rPr>
                <w:sz w:val="24"/>
                <w:szCs w:val="24"/>
              </w:rPr>
            </w:pPr>
            <w:r w:rsidRPr="0046310B">
              <w:rPr>
                <w:sz w:val="24"/>
                <w:szCs w:val="24"/>
              </w:rPr>
              <w:t>When students contribute to the discussion you can see who is paying attention and who is motivated to learn about this topic.</w:t>
            </w:r>
          </w:p>
        </w:tc>
        <w:tc>
          <w:tcPr>
            <w:tcW w:w="3480" w:type="dxa"/>
            <w:tcBorders>
              <w:top w:val="single" w:sz="4" w:space="0" w:color="000000"/>
              <w:left w:val="single" w:sz="4" w:space="0" w:color="000000"/>
              <w:bottom w:val="single" w:sz="4" w:space="0" w:color="000000"/>
              <w:right w:val="single" w:sz="4" w:space="0" w:color="000000"/>
            </w:tcBorders>
          </w:tcPr>
          <w:p w:rsidR="00133C87" w:rsidRPr="0046310B" w:rsidRDefault="00133C87" w:rsidP="00133C87">
            <w:pPr>
              <w:snapToGrid w:val="0"/>
              <w:jc w:val="center"/>
              <w:rPr>
                <w:b/>
                <w:sz w:val="24"/>
                <w:szCs w:val="24"/>
              </w:rPr>
            </w:pPr>
            <w:r w:rsidRPr="0046310B">
              <w:rPr>
                <w:b/>
                <w:sz w:val="24"/>
                <w:szCs w:val="24"/>
              </w:rPr>
              <w:t>Criteria for Evaluation</w:t>
            </w:r>
          </w:p>
          <w:p w:rsidR="00467BCC" w:rsidRPr="0046310B" w:rsidRDefault="00467BCC"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585099" w:rsidP="00133C87">
            <w:pPr>
              <w:rPr>
                <w:sz w:val="24"/>
                <w:szCs w:val="24"/>
              </w:rPr>
            </w:pPr>
            <w:r w:rsidRPr="0046310B">
              <w:rPr>
                <w:sz w:val="24"/>
                <w:szCs w:val="24"/>
              </w:rPr>
              <w:t xml:space="preserve">Students responses can be their ideas but not accurate.  The students will not understand right away what latitude and longitude lines </w:t>
            </w:r>
            <w:r w:rsidR="00232C94" w:rsidRPr="0046310B">
              <w:rPr>
                <w:sz w:val="24"/>
                <w:szCs w:val="24"/>
              </w:rPr>
              <w:t xml:space="preserve">are or what the lines are used for. </w:t>
            </w:r>
          </w:p>
          <w:p w:rsidR="00232C94" w:rsidRPr="0046310B" w:rsidRDefault="00232C94" w:rsidP="00133C87">
            <w:pPr>
              <w:rPr>
                <w:sz w:val="24"/>
                <w:szCs w:val="24"/>
              </w:rPr>
            </w:pPr>
          </w:p>
          <w:p w:rsidR="00232C94" w:rsidRPr="0046310B" w:rsidRDefault="00232C94" w:rsidP="00133C87">
            <w:pPr>
              <w:rPr>
                <w:sz w:val="24"/>
                <w:szCs w:val="24"/>
              </w:rPr>
            </w:pPr>
          </w:p>
          <w:p w:rsidR="00232C94" w:rsidRPr="0046310B" w:rsidRDefault="00232C94" w:rsidP="00133C87">
            <w:pPr>
              <w:rPr>
                <w:sz w:val="24"/>
                <w:szCs w:val="24"/>
              </w:rPr>
            </w:pPr>
            <w:r w:rsidRPr="0046310B">
              <w:rPr>
                <w:sz w:val="24"/>
                <w:szCs w:val="24"/>
              </w:rPr>
              <w:t xml:space="preserve">The teacher will need to give students hints and see if they pick up on some of the reasons why latitude lines are on a map. </w:t>
            </w: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p w:rsidR="00C95F46" w:rsidRPr="0046310B" w:rsidRDefault="00C95F46" w:rsidP="00133C87">
            <w:pPr>
              <w:rPr>
                <w:sz w:val="24"/>
                <w:szCs w:val="24"/>
              </w:rPr>
            </w:pPr>
          </w:p>
        </w:tc>
      </w:tr>
    </w:tbl>
    <w:p w:rsidR="009010A2" w:rsidRPr="0046310B" w:rsidRDefault="009010A2" w:rsidP="009010A2">
      <w:pPr>
        <w:rPr>
          <w:sz w:val="24"/>
          <w:szCs w:val="24"/>
        </w:rPr>
      </w:pPr>
    </w:p>
    <w:p w:rsidR="009010A2" w:rsidRPr="0046310B" w:rsidRDefault="009010A2" w:rsidP="00133C87">
      <w:pPr>
        <w:jc w:val="center"/>
        <w:rPr>
          <w:sz w:val="24"/>
          <w:szCs w:val="24"/>
        </w:rPr>
      </w:pPr>
    </w:p>
    <w:p w:rsidR="00777281" w:rsidRPr="0046310B" w:rsidRDefault="00777281" w:rsidP="00777281">
      <w:pPr>
        <w:rPr>
          <w:sz w:val="24"/>
          <w:szCs w:val="24"/>
        </w:rPr>
      </w:pPr>
      <w:r w:rsidRPr="0046310B">
        <w:rPr>
          <w:b/>
          <w:sz w:val="24"/>
          <w:szCs w:val="24"/>
        </w:rPr>
        <w:t>Procedure:</w:t>
      </w:r>
      <w:r w:rsidRPr="0046310B">
        <w:rPr>
          <w:sz w:val="24"/>
          <w:szCs w:val="24"/>
        </w:rPr>
        <w:t xml:space="preserve">  </w:t>
      </w:r>
    </w:p>
    <w:p w:rsidR="009010A2" w:rsidRPr="0046310B" w:rsidRDefault="009010A2" w:rsidP="00777281">
      <w:pPr>
        <w:rPr>
          <w:sz w:val="24"/>
          <w:szCs w:val="24"/>
        </w:rPr>
      </w:pPr>
    </w:p>
    <w:p w:rsidR="00133C87" w:rsidRPr="0046310B" w:rsidRDefault="00133C87" w:rsidP="00133C87">
      <w:pPr>
        <w:rPr>
          <w:b/>
          <w:sz w:val="24"/>
          <w:szCs w:val="24"/>
        </w:rPr>
      </w:pPr>
      <w:r w:rsidRPr="0046310B">
        <w:rPr>
          <w:b/>
          <w:sz w:val="24"/>
          <w:szCs w:val="24"/>
        </w:rPr>
        <w:t>Teaching to the Objective</w:t>
      </w:r>
    </w:p>
    <w:tbl>
      <w:tblPr>
        <w:tblW w:w="9718" w:type="dxa"/>
        <w:tblInd w:w="-10" w:type="dxa"/>
        <w:tblLayout w:type="fixed"/>
        <w:tblLook w:val="0000" w:firstRow="0" w:lastRow="0" w:firstColumn="0" w:lastColumn="0" w:noHBand="0" w:noVBand="0"/>
      </w:tblPr>
      <w:tblGrid>
        <w:gridCol w:w="1618"/>
        <w:gridCol w:w="4600"/>
        <w:gridCol w:w="3500"/>
      </w:tblGrid>
      <w:tr w:rsidR="00133C87" w:rsidRPr="0046310B">
        <w:tc>
          <w:tcPr>
            <w:tcW w:w="1618" w:type="dxa"/>
            <w:tcBorders>
              <w:top w:val="single" w:sz="4" w:space="0" w:color="000000"/>
              <w:left w:val="single" w:sz="4" w:space="0" w:color="000000"/>
              <w:bottom w:val="single" w:sz="4" w:space="0" w:color="000000"/>
            </w:tcBorders>
          </w:tcPr>
          <w:p w:rsidR="00133C87" w:rsidRPr="0046310B" w:rsidRDefault="00254222" w:rsidP="00133C87">
            <w:pPr>
              <w:jc w:val="center"/>
              <w:rPr>
                <w:b/>
                <w:sz w:val="24"/>
                <w:szCs w:val="24"/>
                <w:u w:val="single"/>
              </w:rPr>
            </w:pPr>
            <w:r w:rsidRPr="0046310B">
              <w:rPr>
                <w:b/>
                <w:sz w:val="24"/>
                <w:szCs w:val="24"/>
                <w:u w:val="single"/>
              </w:rPr>
              <w:t>Estimated Time:</w:t>
            </w:r>
          </w:p>
          <w:p w:rsidR="00133C87" w:rsidRPr="0046310B" w:rsidRDefault="00133C87" w:rsidP="00133C87">
            <w:pPr>
              <w:jc w:val="center"/>
              <w:rPr>
                <w:sz w:val="24"/>
                <w:szCs w:val="24"/>
              </w:rPr>
            </w:pPr>
          </w:p>
          <w:p w:rsidR="00133C87" w:rsidRPr="0046310B" w:rsidRDefault="00133C87" w:rsidP="00133C87">
            <w:pPr>
              <w:jc w:val="center"/>
              <w:rPr>
                <w:sz w:val="24"/>
                <w:szCs w:val="24"/>
              </w:rPr>
            </w:pPr>
          </w:p>
          <w:p w:rsidR="00133C87" w:rsidRPr="0046310B" w:rsidRDefault="00133C87" w:rsidP="00133C87">
            <w:pPr>
              <w:jc w:val="center"/>
              <w:rPr>
                <w:sz w:val="24"/>
                <w:szCs w:val="24"/>
              </w:rPr>
            </w:pPr>
          </w:p>
          <w:p w:rsidR="00133C87" w:rsidRPr="0046310B" w:rsidRDefault="00133C87" w:rsidP="00133C87">
            <w:pPr>
              <w:jc w:val="center"/>
              <w:rPr>
                <w:sz w:val="24"/>
                <w:szCs w:val="24"/>
              </w:rPr>
            </w:pPr>
          </w:p>
          <w:p w:rsidR="00133C87" w:rsidRPr="0046310B" w:rsidRDefault="00133C87" w:rsidP="00133C87">
            <w:pPr>
              <w:jc w:val="center"/>
              <w:rPr>
                <w:sz w:val="24"/>
                <w:szCs w:val="24"/>
              </w:rPr>
            </w:pPr>
          </w:p>
          <w:p w:rsidR="00133C87" w:rsidRPr="0046310B" w:rsidRDefault="00133C87" w:rsidP="00133C87">
            <w:pPr>
              <w:jc w:val="center"/>
              <w:rPr>
                <w:sz w:val="24"/>
                <w:szCs w:val="24"/>
              </w:rPr>
            </w:pPr>
          </w:p>
          <w:p w:rsidR="00133C87" w:rsidRPr="0046310B" w:rsidRDefault="00585099" w:rsidP="00133C87">
            <w:pPr>
              <w:jc w:val="center"/>
              <w:rPr>
                <w:sz w:val="24"/>
                <w:szCs w:val="24"/>
              </w:rPr>
            </w:pPr>
            <w:r w:rsidRPr="0046310B">
              <w:rPr>
                <w:sz w:val="24"/>
                <w:szCs w:val="24"/>
              </w:rPr>
              <w:t>5 minutes</w:t>
            </w:r>
          </w:p>
          <w:p w:rsidR="00133C87" w:rsidRPr="0046310B" w:rsidRDefault="00133C87" w:rsidP="00133C87">
            <w:pPr>
              <w:jc w:val="center"/>
              <w:rPr>
                <w:sz w:val="24"/>
                <w:szCs w:val="24"/>
              </w:rPr>
            </w:pPr>
          </w:p>
          <w:p w:rsidR="009822BD" w:rsidRPr="0046310B" w:rsidRDefault="009822BD" w:rsidP="00133C87">
            <w:pPr>
              <w:jc w:val="center"/>
              <w:rPr>
                <w:sz w:val="24"/>
                <w:szCs w:val="24"/>
              </w:rPr>
            </w:pPr>
          </w:p>
          <w:p w:rsidR="009822BD" w:rsidRPr="0046310B" w:rsidRDefault="009822BD" w:rsidP="00133C87">
            <w:pPr>
              <w:jc w:val="center"/>
              <w:rPr>
                <w:sz w:val="24"/>
                <w:szCs w:val="24"/>
              </w:rPr>
            </w:pPr>
          </w:p>
          <w:p w:rsidR="009822BD" w:rsidRPr="0046310B" w:rsidRDefault="009822BD" w:rsidP="00133C87">
            <w:pPr>
              <w:jc w:val="center"/>
              <w:rPr>
                <w:sz w:val="24"/>
                <w:szCs w:val="24"/>
              </w:rPr>
            </w:pPr>
          </w:p>
          <w:p w:rsidR="009822BD" w:rsidRPr="0046310B" w:rsidRDefault="009822BD" w:rsidP="00133C87">
            <w:pPr>
              <w:jc w:val="center"/>
              <w:rPr>
                <w:sz w:val="24"/>
                <w:szCs w:val="24"/>
              </w:rPr>
            </w:pPr>
          </w:p>
          <w:p w:rsidR="009822BD" w:rsidRPr="0046310B" w:rsidRDefault="009822BD" w:rsidP="00133C87">
            <w:pPr>
              <w:jc w:val="center"/>
              <w:rPr>
                <w:sz w:val="24"/>
                <w:szCs w:val="24"/>
              </w:rPr>
            </w:pPr>
          </w:p>
          <w:p w:rsidR="009010A2" w:rsidRPr="0046310B" w:rsidRDefault="009010A2" w:rsidP="00133C87">
            <w:pPr>
              <w:jc w:val="center"/>
              <w:rPr>
                <w:sz w:val="24"/>
                <w:szCs w:val="24"/>
              </w:rPr>
            </w:pPr>
          </w:p>
          <w:p w:rsidR="009010A2" w:rsidRPr="0046310B" w:rsidRDefault="009010A2" w:rsidP="00133C87">
            <w:pPr>
              <w:jc w:val="center"/>
              <w:rPr>
                <w:sz w:val="24"/>
                <w:szCs w:val="24"/>
              </w:rPr>
            </w:pPr>
          </w:p>
          <w:p w:rsidR="009822BD" w:rsidRPr="0046310B" w:rsidRDefault="009822BD" w:rsidP="00133C87">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A512B5" w:rsidP="009822BD">
            <w:pPr>
              <w:jc w:val="center"/>
              <w:rPr>
                <w:sz w:val="24"/>
                <w:szCs w:val="24"/>
              </w:rPr>
            </w:pPr>
            <w:r w:rsidRPr="0046310B">
              <w:rPr>
                <w:sz w:val="24"/>
                <w:szCs w:val="24"/>
              </w:rPr>
              <w:t>10 Minutes</w:t>
            </w: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A512B5" w:rsidP="009822BD">
            <w:pPr>
              <w:jc w:val="center"/>
              <w:rPr>
                <w:sz w:val="24"/>
                <w:szCs w:val="24"/>
              </w:rPr>
            </w:pPr>
            <w:r w:rsidRPr="0046310B">
              <w:rPr>
                <w:sz w:val="24"/>
                <w:szCs w:val="24"/>
              </w:rPr>
              <w:t>15 minutes</w:t>
            </w: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1F10B3" w:rsidP="009822BD">
            <w:pPr>
              <w:jc w:val="center"/>
              <w:rPr>
                <w:sz w:val="24"/>
                <w:szCs w:val="24"/>
              </w:rPr>
            </w:pPr>
          </w:p>
          <w:p w:rsidR="001F10B3" w:rsidRPr="0046310B" w:rsidRDefault="00A512B5" w:rsidP="009822BD">
            <w:pPr>
              <w:jc w:val="center"/>
              <w:rPr>
                <w:sz w:val="24"/>
                <w:szCs w:val="24"/>
              </w:rPr>
            </w:pPr>
            <w:r w:rsidRPr="0046310B">
              <w:rPr>
                <w:sz w:val="24"/>
                <w:szCs w:val="24"/>
              </w:rPr>
              <w:t>10 minutes</w:t>
            </w:r>
          </w:p>
          <w:p w:rsidR="002D7070" w:rsidRPr="0046310B" w:rsidRDefault="002D7070" w:rsidP="009822BD">
            <w:pPr>
              <w:jc w:val="center"/>
              <w:rPr>
                <w:sz w:val="24"/>
                <w:szCs w:val="24"/>
              </w:rPr>
            </w:pPr>
          </w:p>
          <w:p w:rsidR="002D7070" w:rsidRPr="0046310B" w:rsidRDefault="002D7070" w:rsidP="009822BD">
            <w:pPr>
              <w:jc w:val="center"/>
              <w:rPr>
                <w:sz w:val="24"/>
                <w:szCs w:val="24"/>
              </w:rPr>
            </w:pPr>
          </w:p>
          <w:p w:rsidR="002D7070" w:rsidRPr="0046310B" w:rsidRDefault="002D7070" w:rsidP="009822BD">
            <w:pPr>
              <w:jc w:val="center"/>
              <w:rPr>
                <w:sz w:val="24"/>
                <w:szCs w:val="24"/>
              </w:rPr>
            </w:pPr>
          </w:p>
          <w:p w:rsidR="002D7070" w:rsidRPr="0046310B" w:rsidRDefault="002D7070" w:rsidP="009822BD">
            <w:pPr>
              <w:jc w:val="center"/>
              <w:rPr>
                <w:sz w:val="24"/>
                <w:szCs w:val="24"/>
              </w:rPr>
            </w:pPr>
          </w:p>
          <w:p w:rsidR="001F10B3" w:rsidRPr="0046310B" w:rsidRDefault="00A512B5" w:rsidP="009822BD">
            <w:pPr>
              <w:jc w:val="center"/>
              <w:rPr>
                <w:sz w:val="24"/>
                <w:szCs w:val="24"/>
              </w:rPr>
            </w:pPr>
            <w:r w:rsidRPr="0046310B">
              <w:rPr>
                <w:sz w:val="24"/>
                <w:szCs w:val="24"/>
              </w:rPr>
              <w:t>5 minutes</w:t>
            </w: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r w:rsidRPr="0046310B">
              <w:rPr>
                <w:sz w:val="24"/>
                <w:szCs w:val="24"/>
              </w:rPr>
              <w:t>5 minutes</w:t>
            </w: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p>
          <w:p w:rsidR="00A512B5" w:rsidRPr="0046310B" w:rsidRDefault="00A512B5" w:rsidP="009822BD">
            <w:pPr>
              <w:jc w:val="center"/>
              <w:rPr>
                <w:sz w:val="24"/>
                <w:szCs w:val="24"/>
              </w:rPr>
            </w:pPr>
            <w:r w:rsidRPr="0046310B">
              <w:rPr>
                <w:sz w:val="24"/>
                <w:szCs w:val="24"/>
              </w:rPr>
              <w:t>5 minutes</w:t>
            </w:r>
          </w:p>
          <w:p w:rsidR="00A512B5" w:rsidRPr="0046310B" w:rsidRDefault="00A512B5" w:rsidP="009822BD">
            <w:pPr>
              <w:jc w:val="center"/>
              <w:rPr>
                <w:sz w:val="24"/>
                <w:szCs w:val="24"/>
              </w:rPr>
            </w:pPr>
            <w:r w:rsidRPr="0046310B">
              <w:rPr>
                <w:sz w:val="24"/>
                <w:szCs w:val="24"/>
              </w:rPr>
              <w:t>(continued)</w:t>
            </w:r>
          </w:p>
        </w:tc>
        <w:tc>
          <w:tcPr>
            <w:tcW w:w="4600" w:type="dxa"/>
            <w:tcBorders>
              <w:top w:val="single" w:sz="4" w:space="0" w:color="000000"/>
              <w:left w:val="single" w:sz="4" w:space="0" w:color="000000"/>
              <w:bottom w:val="single" w:sz="4" w:space="0" w:color="000000"/>
            </w:tcBorders>
          </w:tcPr>
          <w:p w:rsidR="006D47FD" w:rsidRPr="0046310B" w:rsidRDefault="006D47FD" w:rsidP="004A052A">
            <w:pPr>
              <w:ind w:left="132"/>
              <w:rPr>
                <w:b/>
                <w:sz w:val="24"/>
                <w:szCs w:val="24"/>
                <w:u w:val="single"/>
              </w:rPr>
            </w:pPr>
            <w:r w:rsidRPr="0046310B">
              <w:rPr>
                <w:b/>
                <w:sz w:val="24"/>
                <w:szCs w:val="24"/>
                <w:u w:val="single"/>
              </w:rPr>
              <w:lastRenderedPageBreak/>
              <w:t>Teaching to the Objective</w:t>
            </w:r>
            <w:r w:rsidR="00467BCC" w:rsidRPr="0046310B">
              <w:rPr>
                <w:b/>
                <w:sz w:val="24"/>
                <w:szCs w:val="24"/>
                <w:u w:val="single"/>
              </w:rPr>
              <w:t>:</w:t>
            </w:r>
          </w:p>
          <w:p w:rsidR="007926B8" w:rsidRPr="0046310B" w:rsidRDefault="007926B8" w:rsidP="004A052A">
            <w:pPr>
              <w:ind w:left="132"/>
              <w:rPr>
                <w:sz w:val="24"/>
                <w:szCs w:val="24"/>
              </w:rPr>
            </w:pPr>
          </w:p>
          <w:p w:rsidR="006D47FD" w:rsidRPr="0046310B" w:rsidRDefault="006D47FD" w:rsidP="004A052A">
            <w:pPr>
              <w:ind w:left="132"/>
              <w:rPr>
                <w:b/>
                <w:sz w:val="24"/>
                <w:szCs w:val="24"/>
              </w:rPr>
            </w:pPr>
            <w:r w:rsidRPr="0046310B">
              <w:rPr>
                <w:b/>
                <w:sz w:val="24"/>
                <w:szCs w:val="24"/>
              </w:rPr>
              <w:t>Introduction/Motivation/</w:t>
            </w:r>
          </w:p>
          <w:p w:rsidR="006D47FD" w:rsidRPr="0046310B" w:rsidRDefault="006D47FD" w:rsidP="004A052A">
            <w:pPr>
              <w:ind w:left="132"/>
              <w:rPr>
                <w:b/>
                <w:sz w:val="24"/>
                <w:szCs w:val="24"/>
              </w:rPr>
            </w:pPr>
            <w:r w:rsidRPr="0046310B">
              <w:rPr>
                <w:b/>
                <w:sz w:val="24"/>
                <w:szCs w:val="24"/>
              </w:rPr>
              <w:t>Prior Knowledge</w:t>
            </w:r>
          </w:p>
          <w:p w:rsidR="00467BCC" w:rsidRPr="0046310B" w:rsidRDefault="00467BCC" w:rsidP="004A052A">
            <w:pPr>
              <w:ind w:left="132"/>
              <w:rPr>
                <w:sz w:val="24"/>
                <w:szCs w:val="24"/>
              </w:rPr>
            </w:pPr>
          </w:p>
          <w:p w:rsidR="009010A2" w:rsidRPr="0046310B" w:rsidRDefault="009010A2" w:rsidP="00467BCC">
            <w:pPr>
              <w:rPr>
                <w:sz w:val="24"/>
                <w:szCs w:val="24"/>
              </w:rPr>
            </w:pPr>
          </w:p>
          <w:p w:rsidR="00585099" w:rsidRPr="0046310B" w:rsidRDefault="006D1666" w:rsidP="00232C94">
            <w:pPr>
              <w:rPr>
                <w:sz w:val="24"/>
                <w:szCs w:val="24"/>
              </w:rPr>
            </w:pPr>
            <w:r w:rsidRPr="0046310B">
              <w:rPr>
                <w:sz w:val="24"/>
                <w:szCs w:val="24"/>
              </w:rPr>
              <w:t xml:space="preserve">Ask students to look at the U.S. map and find the lines running across and up and down the page. Tell them that the lines </w:t>
            </w:r>
            <w:r w:rsidRPr="0046310B">
              <w:rPr>
                <w:color w:val="0070C0"/>
                <w:sz w:val="24"/>
                <w:szCs w:val="24"/>
              </w:rPr>
              <w:t>across the page</w:t>
            </w:r>
            <w:r w:rsidRPr="0046310B">
              <w:rPr>
                <w:sz w:val="24"/>
                <w:szCs w:val="24"/>
              </w:rPr>
              <w:t xml:space="preserve"> are lines of </w:t>
            </w:r>
            <w:r w:rsidRPr="0046310B">
              <w:rPr>
                <w:color w:val="0070C0"/>
                <w:sz w:val="24"/>
                <w:szCs w:val="24"/>
              </w:rPr>
              <w:t>latitude</w:t>
            </w:r>
            <w:r w:rsidRPr="0046310B">
              <w:rPr>
                <w:sz w:val="24"/>
                <w:szCs w:val="24"/>
              </w:rPr>
              <w:t xml:space="preserve">, and the </w:t>
            </w:r>
            <w:r w:rsidRPr="0046310B">
              <w:rPr>
                <w:color w:val="FF0000"/>
                <w:sz w:val="24"/>
                <w:szCs w:val="24"/>
              </w:rPr>
              <w:t>lines up and down</w:t>
            </w:r>
            <w:r w:rsidRPr="0046310B">
              <w:rPr>
                <w:sz w:val="24"/>
                <w:szCs w:val="24"/>
              </w:rPr>
              <w:t xml:space="preserve"> the page are lines of </w:t>
            </w:r>
            <w:r w:rsidRPr="0046310B">
              <w:rPr>
                <w:color w:val="FF0000"/>
                <w:sz w:val="24"/>
                <w:szCs w:val="24"/>
              </w:rPr>
              <w:t>longitude</w:t>
            </w:r>
            <w:r w:rsidRPr="0046310B">
              <w:rPr>
                <w:sz w:val="24"/>
                <w:szCs w:val="24"/>
              </w:rPr>
              <w:t xml:space="preserve">. </w:t>
            </w:r>
          </w:p>
          <w:p w:rsidR="00232C94" w:rsidRPr="0046310B" w:rsidRDefault="00232C94" w:rsidP="00232C94">
            <w:pPr>
              <w:rPr>
                <w:sz w:val="24"/>
                <w:szCs w:val="24"/>
              </w:rPr>
            </w:pPr>
          </w:p>
          <w:p w:rsidR="00232C94" w:rsidRPr="0046310B" w:rsidRDefault="00232C94" w:rsidP="00232C94">
            <w:pPr>
              <w:rPr>
                <w:sz w:val="24"/>
                <w:szCs w:val="24"/>
              </w:rPr>
            </w:pPr>
            <w:r w:rsidRPr="0046310B">
              <w:rPr>
                <w:sz w:val="24"/>
                <w:szCs w:val="24"/>
              </w:rPr>
              <w:t>Make sure they understand that they are not real lines on the map; they were added to the map to help people locate places on the map more easily.</w:t>
            </w:r>
          </w:p>
          <w:p w:rsidR="00585099" w:rsidRPr="0046310B" w:rsidRDefault="00585099" w:rsidP="004A052A">
            <w:pPr>
              <w:ind w:left="132"/>
              <w:rPr>
                <w:sz w:val="24"/>
                <w:szCs w:val="24"/>
              </w:rPr>
            </w:pPr>
          </w:p>
          <w:p w:rsidR="00585099" w:rsidRPr="0046310B" w:rsidRDefault="00585099" w:rsidP="004A052A">
            <w:pPr>
              <w:ind w:left="132"/>
              <w:rPr>
                <w:sz w:val="24"/>
                <w:szCs w:val="24"/>
              </w:rPr>
            </w:pPr>
          </w:p>
          <w:p w:rsidR="00232C94" w:rsidRPr="0046310B" w:rsidRDefault="00232C94" w:rsidP="004A052A">
            <w:pPr>
              <w:ind w:left="132"/>
              <w:rPr>
                <w:sz w:val="24"/>
                <w:szCs w:val="24"/>
              </w:rPr>
            </w:pPr>
          </w:p>
          <w:p w:rsidR="00232C94" w:rsidRPr="0046310B" w:rsidRDefault="00232C94" w:rsidP="004A052A">
            <w:pPr>
              <w:ind w:left="132"/>
              <w:rPr>
                <w:sz w:val="24"/>
                <w:szCs w:val="24"/>
              </w:rPr>
            </w:pPr>
          </w:p>
          <w:p w:rsidR="009010A2" w:rsidRPr="0046310B" w:rsidRDefault="006D1666" w:rsidP="004A052A">
            <w:pPr>
              <w:ind w:left="132"/>
              <w:rPr>
                <w:b/>
                <w:sz w:val="24"/>
                <w:szCs w:val="24"/>
              </w:rPr>
            </w:pPr>
            <w:r w:rsidRPr="0046310B">
              <w:rPr>
                <w:sz w:val="24"/>
                <w:szCs w:val="24"/>
              </w:rPr>
              <w:t>Ask students to contribute their ideas as to why these lines might have been drawn on the map. Make sure they understand that they are not real lines on the ground; they were added to the map to help people locate places on the map more easily.</w:t>
            </w:r>
          </w:p>
          <w:p w:rsidR="00C95F46" w:rsidRPr="0046310B" w:rsidRDefault="00C95F46" w:rsidP="004A052A">
            <w:pPr>
              <w:ind w:left="132"/>
              <w:rPr>
                <w:b/>
                <w:sz w:val="24"/>
                <w:szCs w:val="24"/>
              </w:rPr>
            </w:pPr>
          </w:p>
          <w:p w:rsidR="00C95F46" w:rsidRPr="0046310B" w:rsidRDefault="00C95F46" w:rsidP="004A052A">
            <w:pPr>
              <w:ind w:left="132"/>
              <w:rPr>
                <w:b/>
                <w:sz w:val="24"/>
                <w:szCs w:val="24"/>
              </w:rPr>
            </w:pPr>
          </w:p>
          <w:p w:rsidR="00A06116" w:rsidRPr="0046310B" w:rsidRDefault="00A06116" w:rsidP="00A512B5">
            <w:pPr>
              <w:rPr>
                <w:b/>
                <w:sz w:val="24"/>
                <w:szCs w:val="24"/>
              </w:rPr>
            </w:pPr>
          </w:p>
          <w:p w:rsidR="00A06116" w:rsidRPr="0046310B" w:rsidRDefault="00A06116" w:rsidP="006D1666">
            <w:pPr>
              <w:ind w:left="132"/>
              <w:rPr>
                <w:b/>
                <w:sz w:val="24"/>
                <w:szCs w:val="24"/>
              </w:rPr>
            </w:pPr>
          </w:p>
          <w:p w:rsidR="006D1666" w:rsidRPr="0046310B" w:rsidRDefault="006D1666" w:rsidP="006D1666">
            <w:pPr>
              <w:ind w:left="132"/>
              <w:rPr>
                <w:b/>
                <w:sz w:val="24"/>
                <w:szCs w:val="24"/>
              </w:rPr>
            </w:pPr>
            <w:r w:rsidRPr="0046310B">
              <w:rPr>
                <w:b/>
                <w:sz w:val="24"/>
                <w:szCs w:val="24"/>
              </w:rPr>
              <w:t>Developmental Activities:</w:t>
            </w:r>
          </w:p>
          <w:p w:rsidR="006D1666" w:rsidRPr="0046310B" w:rsidRDefault="006D1666" w:rsidP="00A06116">
            <w:pPr>
              <w:rPr>
                <w:sz w:val="24"/>
                <w:szCs w:val="24"/>
              </w:rPr>
            </w:pPr>
          </w:p>
          <w:p w:rsidR="00C95F46" w:rsidRPr="0046310B" w:rsidRDefault="006D1666" w:rsidP="004A052A">
            <w:pPr>
              <w:ind w:left="132"/>
              <w:rPr>
                <w:sz w:val="24"/>
                <w:szCs w:val="24"/>
              </w:rPr>
            </w:pPr>
            <w:r w:rsidRPr="0046310B">
              <w:rPr>
                <w:sz w:val="24"/>
                <w:szCs w:val="24"/>
              </w:rPr>
              <w:t>Have students find the location of their town, and help them figure out its latitude and longitude.</w:t>
            </w:r>
            <w:r w:rsidR="00A06116" w:rsidRPr="0046310B">
              <w:rPr>
                <w:sz w:val="24"/>
                <w:szCs w:val="24"/>
              </w:rPr>
              <w:t xml:space="preserve"> (Philadelphia)</w:t>
            </w:r>
            <w:r w:rsidRPr="0046310B">
              <w:rPr>
                <w:sz w:val="24"/>
                <w:szCs w:val="24"/>
              </w:rPr>
              <w:t xml:space="preserve"> Once they have done this, help them figure out the approximate latitude and longitude of a few other places in the country. Have them tell you which city is at approximately 30ºN, 90ºW (New Orleans) and which city is at approximately 40ºN, 105ºW (Denver).</w:t>
            </w:r>
          </w:p>
          <w:p w:rsidR="00A512B5" w:rsidRPr="0046310B" w:rsidRDefault="00A512B5" w:rsidP="004A052A">
            <w:pPr>
              <w:ind w:left="132"/>
              <w:rPr>
                <w:b/>
                <w:sz w:val="24"/>
                <w:szCs w:val="24"/>
              </w:rPr>
            </w:pPr>
            <w:r w:rsidRPr="0046310B">
              <w:rPr>
                <w:sz w:val="24"/>
                <w:szCs w:val="24"/>
              </w:rPr>
              <w:t>Can also have other examples.</w:t>
            </w:r>
          </w:p>
          <w:p w:rsidR="00C95F46" w:rsidRPr="0046310B" w:rsidRDefault="00C95F46" w:rsidP="004A052A">
            <w:pPr>
              <w:ind w:left="132"/>
              <w:rPr>
                <w:b/>
                <w:sz w:val="24"/>
                <w:szCs w:val="24"/>
              </w:rPr>
            </w:pPr>
          </w:p>
          <w:p w:rsidR="00A06116" w:rsidRPr="0046310B" w:rsidRDefault="006D1666" w:rsidP="004A052A">
            <w:pPr>
              <w:ind w:left="132"/>
              <w:rPr>
                <w:sz w:val="24"/>
                <w:szCs w:val="24"/>
              </w:rPr>
            </w:pPr>
            <w:r w:rsidRPr="0046310B">
              <w:rPr>
                <w:sz w:val="24"/>
                <w:szCs w:val="24"/>
              </w:rPr>
              <w:t>Have st</w:t>
            </w:r>
            <w:r w:rsidR="00A06116" w:rsidRPr="0046310B">
              <w:rPr>
                <w:sz w:val="24"/>
                <w:szCs w:val="24"/>
              </w:rPr>
              <w:t>udents look at the United States</w:t>
            </w:r>
            <w:r w:rsidRPr="0046310B">
              <w:rPr>
                <w:sz w:val="24"/>
                <w:szCs w:val="24"/>
              </w:rPr>
              <w:t xml:space="preserve"> map, and go over the </w:t>
            </w:r>
            <w:r w:rsidR="00290F8B" w:rsidRPr="0046310B">
              <w:rPr>
                <w:sz w:val="24"/>
                <w:szCs w:val="24"/>
              </w:rPr>
              <w:t>temperatures</w:t>
            </w:r>
            <w:r w:rsidR="00A06116" w:rsidRPr="0046310B">
              <w:rPr>
                <w:sz w:val="24"/>
                <w:szCs w:val="24"/>
              </w:rPr>
              <w:t xml:space="preserve"> that occur as longitude</w:t>
            </w:r>
            <w:r w:rsidRPr="0046310B">
              <w:rPr>
                <w:sz w:val="24"/>
                <w:szCs w:val="24"/>
              </w:rPr>
              <w:t xml:space="preserve"> increases.</w:t>
            </w:r>
            <w:r w:rsidR="00290F8B" w:rsidRPr="0046310B">
              <w:rPr>
                <w:sz w:val="24"/>
                <w:szCs w:val="24"/>
              </w:rPr>
              <w:t xml:space="preserve"> (North to South)</w:t>
            </w:r>
          </w:p>
          <w:p w:rsidR="00290F8B" w:rsidRPr="0046310B" w:rsidRDefault="00290F8B" w:rsidP="00290F8B">
            <w:pPr>
              <w:rPr>
                <w:sz w:val="24"/>
                <w:szCs w:val="24"/>
              </w:rPr>
            </w:pPr>
          </w:p>
          <w:p w:rsidR="00290F8B" w:rsidRPr="0046310B" w:rsidRDefault="00290F8B" w:rsidP="00290F8B">
            <w:pPr>
              <w:rPr>
                <w:sz w:val="24"/>
                <w:szCs w:val="24"/>
              </w:rPr>
            </w:pPr>
            <w:r w:rsidRPr="0046310B">
              <w:rPr>
                <w:sz w:val="24"/>
                <w:szCs w:val="24"/>
              </w:rPr>
              <w:t>Students can be asked if anyone has traveled to different parts of the country.</w:t>
            </w:r>
          </w:p>
          <w:p w:rsidR="00290F8B" w:rsidRPr="0046310B" w:rsidRDefault="00290F8B" w:rsidP="00290F8B">
            <w:pPr>
              <w:rPr>
                <w:sz w:val="24"/>
                <w:szCs w:val="24"/>
              </w:rPr>
            </w:pPr>
          </w:p>
          <w:p w:rsidR="00290F8B" w:rsidRPr="0046310B" w:rsidRDefault="00290F8B" w:rsidP="00290F8B">
            <w:pPr>
              <w:rPr>
                <w:b/>
                <w:sz w:val="24"/>
                <w:szCs w:val="24"/>
              </w:rPr>
            </w:pPr>
            <w:r w:rsidRPr="0046310B">
              <w:rPr>
                <w:b/>
                <w:sz w:val="24"/>
                <w:szCs w:val="24"/>
              </w:rPr>
              <w:t>How did the weather feel in that part of the country?</w:t>
            </w:r>
          </w:p>
          <w:p w:rsidR="00290F8B" w:rsidRPr="0046310B" w:rsidRDefault="00290F8B" w:rsidP="00290F8B">
            <w:pPr>
              <w:rPr>
                <w:b/>
                <w:sz w:val="24"/>
                <w:szCs w:val="24"/>
              </w:rPr>
            </w:pPr>
            <w:r w:rsidRPr="0046310B">
              <w:rPr>
                <w:b/>
                <w:sz w:val="24"/>
                <w:szCs w:val="24"/>
              </w:rPr>
              <w:t>Ask students why?</w:t>
            </w:r>
          </w:p>
          <w:p w:rsidR="00290F8B" w:rsidRPr="0046310B" w:rsidRDefault="00290F8B" w:rsidP="004A052A">
            <w:pPr>
              <w:ind w:left="132"/>
              <w:rPr>
                <w:sz w:val="24"/>
                <w:szCs w:val="24"/>
              </w:rPr>
            </w:pPr>
          </w:p>
          <w:p w:rsidR="00A06116" w:rsidRPr="0046310B" w:rsidRDefault="00A06116" w:rsidP="004A052A">
            <w:pPr>
              <w:ind w:left="132"/>
              <w:rPr>
                <w:sz w:val="24"/>
                <w:szCs w:val="24"/>
              </w:rPr>
            </w:pPr>
          </w:p>
          <w:p w:rsidR="00290F8B" w:rsidRPr="0046310B" w:rsidRDefault="00290F8B" w:rsidP="004A052A">
            <w:pPr>
              <w:ind w:left="132"/>
              <w:rPr>
                <w:sz w:val="24"/>
                <w:szCs w:val="24"/>
              </w:rPr>
            </w:pPr>
            <w:r w:rsidRPr="0046310B">
              <w:rPr>
                <w:sz w:val="24"/>
                <w:szCs w:val="24"/>
              </w:rPr>
              <w:t>The main thing the students</w:t>
            </w:r>
            <w:r w:rsidR="006D1666" w:rsidRPr="0046310B">
              <w:rPr>
                <w:sz w:val="24"/>
                <w:szCs w:val="24"/>
              </w:rPr>
              <w:t xml:space="preserve"> should know is that areas further away from the equator tend to be cooler</w:t>
            </w:r>
            <w:r w:rsidRPr="0046310B">
              <w:rPr>
                <w:sz w:val="24"/>
                <w:szCs w:val="24"/>
              </w:rPr>
              <w:t>.</w:t>
            </w:r>
          </w:p>
          <w:p w:rsidR="00C95F46" w:rsidRPr="0046310B" w:rsidRDefault="00290F8B" w:rsidP="004A052A">
            <w:pPr>
              <w:ind w:left="132"/>
              <w:rPr>
                <w:b/>
                <w:sz w:val="24"/>
                <w:szCs w:val="24"/>
              </w:rPr>
            </w:pPr>
            <w:r w:rsidRPr="0046310B">
              <w:rPr>
                <w:sz w:val="24"/>
                <w:szCs w:val="24"/>
              </w:rPr>
              <w:t xml:space="preserve">Also </w:t>
            </w:r>
            <w:r w:rsidR="006D1666" w:rsidRPr="0046310B">
              <w:rPr>
                <w:sz w:val="24"/>
                <w:szCs w:val="24"/>
              </w:rPr>
              <w:t>except in places close to the equator, temperatures are cooler in the winter and warmer in the summer.</w:t>
            </w:r>
          </w:p>
          <w:p w:rsidR="00C95F46" w:rsidRPr="0046310B" w:rsidRDefault="00C95F46" w:rsidP="004A052A">
            <w:pPr>
              <w:ind w:left="132"/>
              <w:rPr>
                <w:b/>
                <w:sz w:val="24"/>
                <w:szCs w:val="24"/>
              </w:rPr>
            </w:pPr>
          </w:p>
          <w:p w:rsidR="00C95F46" w:rsidRPr="0046310B" w:rsidRDefault="00C95F46" w:rsidP="004A052A">
            <w:pPr>
              <w:ind w:left="132"/>
              <w:rPr>
                <w:b/>
                <w:sz w:val="24"/>
                <w:szCs w:val="24"/>
              </w:rPr>
            </w:pPr>
          </w:p>
          <w:p w:rsidR="00A512B5" w:rsidRPr="0046310B" w:rsidRDefault="00A512B5" w:rsidP="00290F8B">
            <w:pPr>
              <w:rPr>
                <w:sz w:val="24"/>
                <w:szCs w:val="24"/>
              </w:rPr>
            </w:pPr>
            <w:r w:rsidRPr="0046310B">
              <w:rPr>
                <w:sz w:val="24"/>
                <w:szCs w:val="24"/>
              </w:rPr>
              <w:t xml:space="preserve">Take some time to wrap up the lesson and ask the students what are lines of latitude and longitude? </w:t>
            </w:r>
          </w:p>
          <w:p w:rsidR="00A512B5" w:rsidRPr="0046310B" w:rsidRDefault="00A512B5" w:rsidP="00290F8B">
            <w:pPr>
              <w:rPr>
                <w:sz w:val="24"/>
                <w:szCs w:val="24"/>
              </w:rPr>
            </w:pPr>
            <w:r w:rsidRPr="0046310B">
              <w:rPr>
                <w:sz w:val="24"/>
                <w:szCs w:val="24"/>
              </w:rPr>
              <w:lastRenderedPageBreak/>
              <w:t>Which lines are up and down and which lines are left to right?</w:t>
            </w:r>
          </w:p>
          <w:p w:rsidR="00A512B5" w:rsidRPr="0046310B" w:rsidRDefault="00A512B5" w:rsidP="00290F8B">
            <w:pPr>
              <w:rPr>
                <w:sz w:val="24"/>
                <w:szCs w:val="24"/>
              </w:rPr>
            </w:pPr>
            <w:r w:rsidRPr="0046310B">
              <w:rPr>
                <w:sz w:val="24"/>
                <w:szCs w:val="24"/>
              </w:rPr>
              <w:t>Also what did we discuss today in the lesson?</w:t>
            </w:r>
          </w:p>
          <w:p w:rsidR="00A512B5" w:rsidRPr="0046310B" w:rsidRDefault="00A512B5" w:rsidP="00290F8B">
            <w:pPr>
              <w:rPr>
                <w:sz w:val="24"/>
                <w:szCs w:val="24"/>
              </w:rPr>
            </w:pPr>
          </w:p>
          <w:p w:rsidR="00A512B5" w:rsidRPr="0046310B" w:rsidRDefault="00A512B5" w:rsidP="00290F8B">
            <w:pPr>
              <w:rPr>
                <w:sz w:val="24"/>
                <w:szCs w:val="24"/>
              </w:rPr>
            </w:pPr>
            <w:r w:rsidRPr="0046310B">
              <w:rPr>
                <w:sz w:val="24"/>
                <w:szCs w:val="24"/>
              </w:rPr>
              <w:t>What makes latitude and longitude lines important?</w:t>
            </w:r>
          </w:p>
          <w:p w:rsidR="00A512B5" w:rsidRPr="0046310B" w:rsidRDefault="00A512B5" w:rsidP="00290F8B">
            <w:pPr>
              <w:rPr>
                <w:sz w:val="24"/>
                <w:szCs w:val="24"/>
              </w:rPr>
            </w:pPr>
            <w:r w:rsidRPr="0046310B">
              <w:rPr>
                <w:sz w:val="24"/>
                <w:szCs w:val="24"/>
              </w:rPr>
              <w:t>Any other questions?</w:t>
            </w:r>
          </w:p>
          <w:p w:rsidR="001F10B3" w:rsidRPr="0046310B" w:rsidRDefault="00A512B5" w:rsidP="00290F8B">
            <w:pPr>
              <w:rPr>
                <w:sz w:val="24"/>
                <w:szCs w:val="24"/>
              </w:rPr>
            </w:pPr>
            <w:r w:rsidRPr="0046310B">
              <w:rPr>
                <w:sz w:val="24"/>
                <w:szCs w:val="24"/>
              </w:rPr>
              <w:t xml:space="preserve">  </w:t>
            </w:r>
          </w:p>
        </w:tc>
        <w:tc>
          <w:tcPr>
            <w:tcW w:w="3500" w:type="dxa"/>
            <w:tcBorders>
              <w:top w:val="single" w:sz="4" w:space="0" w:color="000000"/>
              <w:left w:val="single" w:sz="4" w:space="0" w:color="000000"/>
              <w:bottom w:val="single" w:sz="4" w:space="0" w:color="000000"/>
              <w:right w:val="single" w:sz="4" w:space="0" w:color="000000"/>
            </w:tcBorders>
          </w:tcPr>
          <w:p w:rsidR="006D47FD" w:rsidRPr="0046310B" w:rsidRDefault="006D47FD" w:rsidP="00467BCC">
            <w:pPr>
              <w:rPr>
                <w:b/>
                <w:sz w:val="24"/>
                <w:szCs w:val="24"/>
                <w:u w:val="single"/>
              </w:rPr>
            </w:pPr>
            <w:r w:rsidRPr="0046310B">
              <w:rPr>
                <w:b/>
                <w:sz w:val="24"/>
                <w:szCs w:val="24"/>
                <w:u w:val="single"/>
              </w:rPr>
              <w:lastRenderedPageBreak/>
              <w:t xml:space="preserve">Differentiation:  </w:t>
            </w:r>
          </w:p>
          <w:p w:rsidR="00467BCC" w:rsidRPr="0046310B" w:rsidRDefault="00467BCC" w:rsidP="00467BCC">
            <w:pPr>
              <w:rPr>
                <w:sz w:val="24"/>
                <w:szCs w:val="24"/>
              </w:rPr>
            </w:pPr>
          </w:p>
          <w:p w:rsidR="00585099" w:rsidRPr="0046310B" w:rsidRDefault="00585099" w:rsidP="00585099">
            <w:pPr>
              <w:rPr>
                <w:sz w:val="24"/>
                <w:szCs w:val="24"/>
              </w:rPr>
            </w:pPr>
          </w:p>
          <w:p w:rsidR="00585099" w:rsidRPr="0046310B" w:rsidRDefault="00585099" w:rsidP="00585099">
            <w:pPr>
              <w:rPr>
                <w:sz w:val="24"/>
                <w:szCs w:val="24"/>
              </w:rPr>
            </w:pPr>
          </w:p>
          <w:p w:rsidR="00585099" w:rsidRPr="0046310B" w:rsidRDefault="00585099" w:rsidP="00585099">
            <w:pPr>
              <w:rPr>
                <w:sz w:val="24"/>
                <w:szCs w:val="24"/>
              </w:rPr>
            </w:pPr>
          </w:p>
          <w:p w:rsidR="00232C94" w:rsidRPr="0046310B" w:rsidRDefault="00232C94" w:rsidP="00585099">
            <w:pPr>
              <w:rPr>
                <w:sz w:val="24"/>
                <w:szCs w:val="24"/>
              </w:rPr>
            </w:pPr>
          </w:p>
          <w:p w:rsidR="00585099" w:rsidRPr="0046310B" w:rsidRDefault="00585099" w:rsidP="00585099">
            <w:pPr>
              <w:rPr>
                <w:sz w:val="24"/>
                <w:szCs w:val="24"/>
              </w:rPr>
            </w:pPr>
            <w:r w:rsidRPr="0046310B">
              <w:rPr>
                <w:sz w:val="24"/>
                <w:szCs w:val="24"/>
              </w:rPr>
              <w:t>Students will have</w:t>
            </w:r>
            <w:r w:rsidR="00232C94" w:rsidRPr="0046310B">
              <w:rPr>
                <w:sz w:val="24"/>
                <w:szCs w:val="24"/>
              </w:rPr>
              <w:t xml:space="preserve"> handouts of the United States</w:t>
            </w:r>
            <w:r w:rsidRPr="0046310B">
              <w:rPr>
                <w:sz w:val="24"/>
                <w:szCs w:val="24"/>
              </w:rPr>
              <w:t xml:space="preserve"> with</w:t>
            </w:r>
            <w:r w:rsidR="00232C94" w:rsidRPr="0046310B">
              <w:rPr>
                <w:sz w:val="24"/>
                <w:szCs w:val="24"/>
              </w:rPr>
              <w:t xml:space="preserve"> lines of</w:t>
            </w:r>
            <w:r w:rsidRPr="0046310B">
              <w:rPr>
                <w:sz w:val="24"/>
                <w:szCs w:val="24"/>
              </w:rPr>
              <w:t xml:space="preserve"> latitude and longitude on the map.</w:t>
            </w:r>
          </w:p>
          <w:p w:rsidR="00585099" w:rsidRPr="0046310B" w:rsidRDefault="00585099" w:rsidP="00585099">
            <w:pPr>
              <w:rPr>
                <w:sz w:val="24"/>
                <w:szCs w:val="24"/>
              </w:rPr>
            </w:pPr>
          </w:p>
          <w:p w:rsidR="00585099" w:rsidRPr="0046310B" w:rsidRDefault="00585099" w:rsidP="00585099">
            <w:pPr>
              <w:rPr>
                <w:sz w:val="24"/>
                <w:szCs w:val="24"/>
              </w:rPr>
            </w:pPr>
            <w:r w:rsidRPr="0046310B">
              <w:rPr>
                <w:sz w:val="24"/>
                <w:szCs w:val="24"/>
              </w:rPr>
              <w:t>Also there will be a Power Point with a picture of the</w:t>
            </w:r>
            <w:r w:rsidR="00232C94" w:rsidRPr="0046310B">
              <w:rPr>
                <w:sz w:val="24"/>
                <w:szCs w:val="24"/>
              </w:rPr>
              <w:t xml:space="preserve"> United States</w:t>
            </w:r>
            <w:r w:rsidRPr="0046310B">
              <w:rPr>
                <w:sz w:val="24"/>
                <w:szCs w:val="24"/>
              </w:rPr>
              <w:t xml:space="preserve"> for the students to follow along with when the teacher is talking about certain lines of latitude and longitude.</w:t>
            </w:r>
          </w:p>
          <w:p w:rsidR="00585099" w:rsidRPr="0046310B" w:rsidRDefault="00585099" w:rsidP="00585099">
            <w:pPr>
              <w:rPr>
                <w:sz w:val="24"/>
                <w:szCs w:val="24"/>
              </w:rPr>
            </w:pPr>
          </w:p>
          <w:p w:rsidR="00467BCC" w:rsidRPr="0046310B" w:rsidRDefault="00467BCC" w:rsidP="00467BCC">
            <w:pPr>
              <w:rPr>
                <w:sz w:val="24"/>
                <w:szCs w:val="24"/>
              </w:rPr>
            </w:pPr>
          </w:p>
          <w:p w:rsidR="00467BCC" w:rsidRPr="0046310B" w:rsidRDefault="00467BCC" w:rsidP="00467BCC">
            <w:pPr>
              <w:rPr>
                <w:sz w:val="24"/>
                <w:szCs w:val="24"/>
              </w:rPr>
            </w:pPr>
          </w:p>
          <w:p w:rsidR="00467BCC" w:rsidRPr="0046310B" w:rsidRDefault="00467BCC" w:rsidP="00467BCC">
            <w:pPr>
              <w:rPr>
                <w:sz w:val="24"/>
                <w:szCs w:val="24"/>
              </w:rPr>
            </w:pPr>
          </w:p>
          <w:p w:rsidR="009822BD" w:rsidRPr="0046310B" w:rsidRDefault="00A06116" w:rsidP="009822BD">
            <w:pPr>
              <w:rPr>
                <w:sz w:val="24"/>
                <w:szCs w:val="24"/>
              </w:rPr>
            </w:pPr>
            <w:r w:rsidRPr="0046310B">
              <w:rPr>
                <w:sz w:val="24"/>
                <w:szCs w:val="24"/>
              </w:rPr>
              <w:t>Students will have the multiple visual aids on the Power Point and handout.</w:t>
            </w:r>
          </w:p>
          <w:p w:rsidR="00A06116" w:rsidRPr="0046310B" w:rsidRDefault="00A06116" w:rsidP="009822BD">
            <w:pPr>
              <w:rPr>
                <w:sz w:val="24"/>
                <w:szCs w:val="24"/>
              </w:rPr>
            </w:pPr>
          </w:p>
          <w:p w:rsidR="00A06116" w:rsidRPr="0046310B" w:rsidRDefault="00A06116" w:rsidP="009822BD">
            <w:pPr>
              <w:rPr>
                <w:sz w:val="24"/>
                <w:szCs w:val="24"/>
              </w:rPr>
            </w:pPr>
            <w:r w:rsidRPr="0046310B">
              <w:rPr>
                <w:sz w:val="24"/>
                <w:szCs w:val="24"/>
              </w:rPr>
              <w:t>If students do not believe the teacher then you can ask students are there lines in the sky?</w:t>
            </w:r>
          </w:p>
          <w:p w:rsidR="00A06116" w:rsidRPr="0046310B" w:rsidRDefault="00A06116" w:rsidP="009822BD">
            <w:pPr>
              <w:rPr>
                <w:sz w:val="24"/>
                <w:szCs w:val="24"/>
              </w:rPr>
            </w:pPr>
          </w:p>
          <w:p w:rsidR="00A06116" w:rsidRPr="0046310B" w:rsidRDefault="00A06116" w:rsidP="009822BD">
            <w:pPr>
              <w:rPr>
                <w:sz w:val="24"/>
                <w:szCs w:val="24"/>
              </w:rPr>
            </w:pPr>
            <w:r w:rsidRPr="0046310B">
              <w:rPr>
                <w:sz w:val="24"/>
                <w:szCs w:val="24"/>
              </w:rPr>
              <w:t>This will help students to understand that the latitude and longitude lines aren’t real.</w:t>
            </w:r>
          </w:p>
          <w:p w:rsidR="009822BD" w:rsidRPr="0046310B" w:rsidRDefault="009822BD" w:rsidP="009822BD">
            <w:pPr>
              <w:rPr>
                <w:sz w:val="24"/>
                <w:szCs w:val="24"/>
              </w:rPr>
            </w:pPr>
          </w:p>
          <w:p w:rsidR="009822BD" w:rsidRPr="0046310B" w:rsidRDefault="009822BD" w:rsidP="009822BD">
            <w:pPr>
              <w:rPr>
                <w:sz w:val="24"/>
                <w:szCs w:val="24"/>
              </w:rPr>
            </w:pPr>
          </w:p>
          <w:p w:rsidR="009822BD" w:rsidRPr="0046310B" w:rsidRDefault="009822BD" w:rsidP="009822BD">
            <w:pPr>
              <w:rPr>
                <w:sz w:val="24"/>
                <w:szCs w:val="24"/>
              </w:rPr>
            </w:pPr>
          </w:p>
          <w:p w:rsidR="00A06116" w:rsidRPr="0046310B" w:rsidRDefault="00A06116" w:rsidP="009822BD">
            <w:pPr>
              <w:rPr>
                <w:sz w:val="24"/>
                <w:szCs w:val="24"/>
              </w:rPr>
            </w:pPr>
          </w:p>
          <w:p w:rsidR="00A06116" w:rsidRPr="0046310B" w:rsidRDefault="00A06116" w:rsidP="009822BD">
            <w:pPr>
              <w:rPr>
                <w:sz w:val="24"/>
                <w:szCs w:val="24"/>
              </w:rPr>
            </w:pPr>
            <w:r w:rsidRPr="0046310B">
              <w:rPr>
                <w:sz w:val="24"/>
                <w:szCs w:val="24"/>
              </w:rPr>
              <w:t>T</w:t>
            </w:r>
            <w:r w:rsidR="00290F8B" w:rsidRPr="0046310B">
              <w:rPr>
                <w:sz w:val="24"/>
                <w:szCs w:val="24"/>
              </w:rPr>
              <w:t xml:space="preserve">he Students will be still use the </w:t>
            </w:r>
            <w:r w:rsidRPr="0046310B">
              <w:rPr>
                <w:sz w:val="24"/>
                <w:szCs w:val="24"/>
              </w:rPr>
              <w:t>map o</w:t>
            </w:r>
            <w:r w:rsidR="00290F8B" w:rsidRPr="0046310B">
              <w:rPr>
                <w:sz w:val="24"/>
                <w:szCs w:val="24"/>
              </w:rPr>
              <w:t>f the United states with latitude and longitude lines.</w:t>
            </w:r>
          </w:p>
          <w:p w:rsidR="009822BD" w:rsidRPr="0046310B" w:rsidRDefault="009822BD" w:rsidP="009822BD">
            <w:pPr>
              <w:rPr>
                <w:sz w:val="24"/>
                <w:szCs w:val="24"/>
              </w:rPr>
            </w:pPr>
          </w:p>
          <w:p w:rsidR="009822BD" w:rsidRPr="0046310B" w:rsidRDefault="009822BD" w:rsidP="009822BD">
            <w:pPr>
              <w:rPr>
                <w:sz w:val="24"/>
                <w:szCs w:val="24"/>
              </w:rPr>
            </w:pPr>
          </w:p>
          <w:p w:rsidR="009822BD" w:rsidRPr="0046310B" w:rsidRDefault="009822BD" w:rsidP="009822BD">
            <w:pPr>
              <w:rPr>
                <w:sz w:val="24"/>
                <w:szCs w:val="24"/>
              </w:rPr>
            </w:pPr>
          </w:p>
          <w:p w:rsidR="009822BD" w:rsidRPr="0046310B" w:rsidRDefault="009822BD" w:rsidP="009822BD">
            <w:pPr>
              <w:rPr>
                <w:sz w:val="24"/>
                <w:szCs w:val="24"/>
              </w:rPr>
            </w:pPr>
          </w:p>
          <w:p w:rsidR="009822BD" w:rsidRPr="0046310B" w:rsidRDefault="009822BD" w:rsidP="009822BD">
            <w:pPr>
              <w:rPr>
                <w:sz w:val="24"/>
                <w:szCs w:val="24"/>
              </w:rPr>
            </w:pPr>
          </w:p>
          <w:p w:rsidR="009822BD" w:rsidRPr="0046310B" w:rsidRDefault="009822BD"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90F8B" w:rsidP="009822BD">
            <w:pPr>
              <w:rPr>
                <w:sz w:val="24"/>
                <w:szCs w:val="24"/>
              </w:rPr>
            </w:pPr>
            <w:r w:rsidRPr="0046310B">
              <w:rPr>
                <w:sz w:val="24"/>
                <w:szCs w:val="24"/>
              </w:rPr>
              <w:t>Use a picture of the country’s temperature. (possibly from the weatherchannel.com)</w:t>
            </w:r>
          </w:p>
          <w:p w:rsidR="00290F8B" w:rsidRPr="0046310B" w:rsidRDefault="00290F8B" w:rsidP="009822BD">
            <w:pPr>
              <w:rPr>
                <w:sz w:val="24"/>
                <w:szCs w:val="24"/>
              </w:rPr>
            </w:pPr>
          </w:p>
          <w:p w:rsidR="00290F8B" w:rsidRPr="0046310B" w:rsidRDefault="00290F8B"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90F8B" w:rsidP="009822BD">
            <w:pPr>
              <w:rPr>
                <w:sz w:val="24"/>
                <w:szCs w:val="24"/>
              </w:rPr>
            </w:pPr>
            <w:r w:rsidRPr="0046310B">
              <w:rPr>
                <w:sz w:val="24"/>
                <w:szCs w:val="24"/>
              </w:rPr>
              <w:t>Use examples such as Florida and Philadelphia in the Winter.</w:t>
            </w:r>
          </w:p>
          <w:p w:rsidR="00290F8B" w:rsidRPr="0046310B" w:rsidRDefault="00290F8B" w:rsidP="009822BD">
            <w:pPr>
              <w:rPr>
                <w:sz w:val="24"/>
                <w:szCs w:val="24"/>
              </w:rPr>
            </w:pPr>
          </w:p>
          <w:p w:rsidR="00290F8B" w:rsidRPr="0046310B" w:rsidRDefault="00290F8B" w:rsidP="009822BD">
            <w:pPr>
              <w:rPr>
                <w:sz w:val="24"/>
                <w:szCs w:val="24"/>
              </w:rPr>
            </w:pPr>
            <w:r w:rsidRPr="0046310B">
              <w:rPr>
                <w:sz w:val="24"/>
                <w:szCs w:val="24"/>
              </w:rPr>
              <w:t xml:space="preserve">Or Texas and Wisconsin temperatures. </w:t>
            </w: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p w:rsidR="002D7070" w:rsidRPr="0046310B" w:rsidRDefault="002D7070" w:rsidP="009822BD">
            <w:pPr>
              <w:rPr>
                <w:sz w:val="24"/>
                <w:szCs w:val="24"/>
              </w:rPr>
            </w:pPr>
          </w:p>
        </w:tc>
      </w:tr>
    </w:tbl>
    <w:p w:rsidR="00133C87" w:rsidRPr="0046310B" w:rsidRDefault="00133C87" w:rsidP="00133C87">
      <w:pPr>
        <w:jc w:val="center"/>
        <w:rPr>
          <w:sz w:val="24"/>
          <w:szCs w:val="24"/>
        </w:rPr>
      </w:pPr>
    </w:p>
    <w:p w:rsidR="003655B1" w:rsidRPr="0046310B" w:rsidRDefault="003655B1" w:rsidP="004A052A">
      <w:pPr>
        <w:rPr>
          <w:sz w:val="24"/>
          <w:szCs w:val="24"/>
        </w:rPr>
      </w:pPr>
    </w:p>
    <w:p w:rsidR="00133C87" w:rsidRPr="0046310B" w:rsidRDefault="00133C87" w:rsidP="004A052A">
      <w:pPr>
        <w:rPr>
          <w:b/>
          <w:sz w:val="24"/>
          <w:szCs w:val="24"/>
        </w:rPr>
      </w:pPr>
      <w:r w:rsidRPr="0046310B">
        <w:rPr>
          <w:b/>
          <w:sz w:val="24"/>
          <w:szCs w:val="24"/>
        </w:rPr>
        <w:t xml:space="preserve">Follow-up:  </w:t>
      </w:r>
    </w:p>
    <w:p w:rsidR="003655B1" w:rsidRPr="0046310B" w:rsidRDefault="003655B1" w:rsidP="00133C87">
      <w:pPr>
        <w:rPr>
          <w:sz w:val="24"/>
          <w:szCs w:val="24"/>
        </w:rPr>
      </w:pPr>
    </w:p>
    <w:p w:rsidR="00C95F46" w:rsidRPr="0046310B" w:rsidRDefault="006D1666" w:rsidP="00133C87">
      <w:pPr>
        <w:rPr>
          <w:sz w:val="24"/>
          <w:szCs w:val="24"/>
        </w:rPr>
      </w:pPr>
      <w:r w:rsidRPr="0046310B">
        <w:rPr>
          <w:sz w:val="24"/>
          <w:szCs w:val="24"/>
        </w:rPr>
        <w:t>Review the concepts students have learned in this activity, and ask them again to contribute their ideas as to why latitude and longitude are helpful map tools. Do they think they will ever use this new knowledge? If so, how might they use it?</w:t>
      </w:r>
    </w:p>
    <w:p w:rsidR="006D1666" w:rsidRPr="0046310B" w:rsidRDefault="00290F8B" w:rsidP="00133C87">
      <w:pPr>
        <w:rPr>
          <w:b/>
          <w:sz w:val="24"/>
          <w:szCs w:val="24"/>
        </w:rPr>
      </w:pPr>
      <w:r w:rsidRPr="0046310B">
        <w:rPr>
          <w:b/>
          <w:sz w:val="24"/>
          <w:szCs w:val="24"/>
        </w:rPr>
        <w:t>You can compare the class’</w:t>
      </w:r>
      <w:r w:rsidR="006D1666" w:rsidRPr="0046310B">
        <w:rPr>
          <w:b/>
          <w:sz w:val="24"/>
          <w:szCs w:val="24"/>
        </w:rPr>
        <w:t>s findings together from what they thought before the lesson and what they thought after the lesson.</w:t>
      </w:r>
      <w:r w:rsidRPr="0046310B">
        <w:rPr>
          <w:b/>
          <w:sz w:val="24"/>
          <w:szCs w:val="24"/>
        </w:rPr>
        <w:t xml:space="preserve"> (</w:t>
      </w:r>
      <w:proofErr w:type="gramStart"/>
      <w:r w:rsidRPr="0046310B">
        <w:rPr>
          <w:b/>
          <w:sz w:val="24"/>
          <w:szCs w:val="24"/>
        </w:rPr>
        <w:t>comparing</w:t>
      </w:r>
      <w:proofErr w:type="gramEnd"/>
      <w:r w:rsidRPr="0046310B">
        <w:rPr>
          <w:b/>
          <w:sz w:val="24"/>
          <w:szCs w:val="24"/>
        </w:rPr>
        <w:t xml:space="preserve"> and contrasting skills are developed)</w:t>
      </w:r>
    </w:p>
    <w:p w:rsidR="006D1666" w:rsidRPr="0046310B" w:rsidRDefault="006D1666" w:rsidP="00133C87">
      <w:pPr>
        <w:rPr>
          <w:sz w:val="24"/>
          <w:szCs w:val="24"/>
        </w:rPr>
      </w:pPr>
    </w:p>
    <w:p w:rsidR="006D1666" w:rsidRPr="0046310B" w:rsidRDefault="006D1666" w:rsidP="006D1666">
      <w:pPr>
        <w:suppressAutoHyphens w:val="0"/>
        <w:rPr>
          <w:sz w:val="24"/>
          <w:szCs w:val="24"/>
          <w:lang w:eastAsia="en-US"/>
        </w:rPr>
      </w:pPr>
    </w:p>
    <w:p w:rsidR="006D1666" w:rsidRPr="0046310B" w:rsidRDefault="006D1666" w:rsidP="006D1666">
      <w:pPr>
        <w:suppressAutoHyphens w:val="0"/>
        <w:rPr>
          <w:sz w:val="24"/>
          <w:szCs w:val="24"/>
          <w:lang w:eastAsia="en-US"/>
        </w:rPr>
      </w:pPr>
    </w:p>
    <w:p w:rsidR="006D1666" w:rsidRPr="0046310B" w:rsidRDefault="006D1666" w:rsidP="006D1666">
      <w:pPr>
        <w:suppressAutoHyphens w:val="0"/>
        <w:rPr>
          <w:b/>
          <w:sz w:val="24"/>
          <w:szCs w:val="24"/>
          <w:lang w:eastAsia="en-US"/>
        </w:rPr>
      </w:pPr>
      <w:r w:rsidRPr="0046310B">
        <w:rPr>
          <w:b/>
          <w:sz w:val="24"/>
          <w:szCs w:val="24"/>
          <w:lang w:eastAsia="en-US"/>
        </w:rPr>
        <w:t>Follow up Continued:</w:t>
      </w:r>
    </w:p>
    <w:p w:rsidR="006D1666" w:rsidRPr="0046310B" w:rsidRDefault="006D1666" w:rsidP="006D1666">
      <w:pPr>
        <w:suppressAutoHyphens w:val="0"/>
        <w:rPr>
          <w:sz w:val="24"/>
          <w:szCs w:val="24"/>
          <w:lang w:eastAsia="en-US"/>
        </w:rPr>
      </w:pPr>
      <w:r w:rsidRPr="0046310B">
        <w:rPr>
          <w:sz w:val="24"/>
          <w:szCs w:val="24"/>
          <w:lang w:eastAsia="en-US"/>
        </w:rPr>
        <w:t xml:space="preserve">Have students point out lines of latitude on the outline map. Then make the following statements to the class, and ask them to tell you (or write down) what they think you might be wearing if you were really in these places: </w:t>
      </w:r>
    </w:p>
    <w:p w:rsidR="006D1666" w:rsidRPr="0046310B" w:rsidRDefault="006D1666" w:rsidP="006D1666">
      <w:pPr>
        <w:numPr>
          <w:ilvl w:val="0"/>
          <w:numId w:val="24"/>
        </w:numPr>
        <w:suppressAutoHyphens w:val="0"/>
        <w:spacing w:before="100" w:beforeAutospacing="1" w:after="100" w:afterAutospacing="1"/>
        <w:rPr>
          <w:sz w:val="24"/>
          <w:szCs w:val="24"/>
          <w:lang w:eastAsia="en-US"/>
        </w:rPr>
      </w:pPr>
      <w:r w:rsidRPr="0046310B">
        <w:rPr>
          <w:sz w:val="24"/>
          <w:szCs w:val="24"/>
          <w:lang w:eastAsia="en-US"/>
        </w:rPr>
        <w:t xml:space="preserve">I am standing outside at 60ºN latitude, and it is January. </w:t>
      </w:r>
    </w:p>
    <w:p w:rsidR="006D1666" w:rsidRPr="0046310B" w:rsidRDefault="006D1666" w:rsidP="006D1666">
      <w:pPr>
        <w:numPr>
          <w:ilvl w:val="0"/>
          <w:numId w:val="24"/>
        </w:numPr>
        <w:suppressAutoHyphens w:val="0"/>
        <w:spacing w:before="100" w:beforeAutospacing="1" w:after="100" w:afterAutospacing="1"/>
        <w:rPr>
          <w:sz w:val="24"/>
          <w:szCs w:val="24"/>
          <w:lang w:eastAsia="en-US"/>
        </w:rPr>
      </w:pPr>
      <w:r w:rsidRPr="0046310B">
        <w:rPr>
          <w:sz w:val="24"/>
          <w:szCs w:val="24"/>
          <w:lang w:eastAsia="en-US"/>
        </w:rPr>
        <w:t xml:space="preserve">I am standing outside at 10ºN latitude, and it is February. </w:t>
      </w:r>
    </w:p>
    <w:p w:rsidR="006D1666" w:rsidRPr="0046310B" w:rsidRDefault="006D1666" w:rsidP="006D1666">
      <w:pPr>
        <w:numPr>
          <w:ilvl w:val="0"/>
          <w:numId w:val="24"/>
        </w:numPr>
        <w:suppressAutoHyphens w:val="0"/>
        <w:spacing w:before="100" w:beforeAutospacing="1" w:after="100" w:afterAutospacing="1"/>
        <w:rPr>
          <w:sz w:val="24"/>
          <w:szCs w:val="24"/>
          <w:lang w:eastAsia="en-US"/>
        </w:rPr>
      </w:pPr>
      <w:r w:rsidRPr="0046310B">
        <w:rPr>
          <w:sz w:val="24"/>
          <w:szCs w:val="24"/>
          <w:lang w:eastAsia="en-US"/>
        </w:rPr>
        <w:t xml:space="preserve">I am standing outside at 35ºN latitude, and it is July. </w:t>
      </w:r>
    </w:p>
    <w:p w:rsidR="006D1666" w:rsidRPr="0046310B" w:rsidRDefault="006D1666" w:rsidP="006D1666">
      <w:pPr>
        <w:numPr>
          <w:ilvl w:val="0"/>
          <w:numId w:val="24"/>
        </w:numPr>
        <w:suppressAutoHyphens w:val="0"/>
        <w:spacing w:before="100" w:beforeAutospacing="1" w:after="100" w:afterAutospacing="1"/>
        <w:rPr>
          <w:sz w:val="24"/>
          <w:szCs w:val="24"/>
          <w:lang w:eastAsia="en-US"/>
        </w:rPr>
      </w:pPr>
      <w:r w:rsidRPr="0046310B">
        <w:rPr>
          <w:sz w:val="24"/>
          <w:szCs w:val="24"/>
          <w:lang w:eastAsia="en-US"/>
        </w:rPr>
        <w:t xml:space="preserve">I am standing outside at 40ºS latitude, and it is August (use this for more advanced students). </w:t>
      </w:r>
    </w:p>
    <w:p w:rsidR="006D1666" w:rsidRPr="0046310B" w:rsidRDefault="00290F8B" w:rsidP="00133C87">
      <w:pPr>
        <w:rPr>
          <w:sz w:val="24"/>
          <w:szCs w:val="24"/>
        </w:rPr>
      </w:pPr>
      <w:r w:rsidRPr="0046310B">
        <w:rPr>
          <w:sz w:val="24"/>
          <w:szCs w:val="24"/>
        </w:rPr>
        <w:t>Also using the Kidsgeo.com website you can have students locate the character Hanna.</w:t>
      </w:r>
    </w:p>
    <w:p w:rsidR="00290F8B" w:rsidRPr="0046310B" w:rsidRDefault="00290F8B" w:rsidP="00133C87">
      <w:pPr>
        <w:rPr>
          <w:sz w:val="24"/>
          <w:szCs w:val="24"/>
        </w:rPr>
      </w:pPr>
      <w:r w:rsidRPr="0046310B">
        <w:rPr>
          <w:sz w:val="24"/>
          <w:szCs w:val="24"/>
        </w:rPr>
        <w:t xml:space="preserve">This is a fun game and will help students learn </w:t>
      </w:r>
      <w:r w:rsidR="00FB1AE6" w:rsidRPr="0046310B">
        <w:rPr>
          <w:sz w:val="24"/>
          <w:szCs w:val="24"/>
        </w:rPr>
        <w:t xml:space="preserve">about lines of latitude and longitude better while having fun interactively. </w:t>
      </w:r>
    </w:p>
    <w:p w:rsidR="005C2ECE" w:rsidRPr="0046310B" w:rsidRDefault="005C2ECE" w:rsidP="00584645">
      <w:pPr>
        <w:rPr>
          <w:b/>
          <w:sz w:val="24"/>
          <w:szCs w:val="24"/>
        </w:rPr>
      </w:pPr>
    </w:p>
    <w:p w:rsidR="00584645" w:rsidRPr="0046310B" w:rsidRDefault="00011C73" w:rsidP="00584645">
      <w:pPr>
        <w:rPr>
          <w:b/>
          <w:sz w:val="24"/>
          <w:szCs w:val="24"/>
        </w:rPr>
      </w:pPr>
      <w:r w:rsidRPr="0046310B">
        <w:rPr>
          <w:b/>
          <w:sz w:val="24"/>
          <w:szCs w:val="24"/>
        </w:rPr>
        <w:t>References:</w:t>
      </w:r>
    </w:p>
    <w:p w:rsidR="00ED79D9" w:rsidRPr="0046310B" w:rsidRDefault="00ED79D9" w:rsidP="00133C87">
      <w:pPr>
        <w:rPr>
          <w:sz w:val="24"/>
          <w:szCs w:val="24"/>
        </w:rPr>
      </w:pPr>
    </w:p>
    <w:p w:rsidR="005C2ECE" w:rsidRPr="0046310B" w:rsidRDefault="003C4FF2" w:rsidP="00133C87">
      <w:pPr>
        <w:rPr>
          <w:sz w:val="24"/>
          <w:szCs w:val="24"/>
        </w:rPr>
      </w:pPr>
      <w:hyperlink r:id="rId9" w:history="1">
        <w:r w:rsidR="005C2ECE" w:rsidRPr="0046310B">
          <w:rPr>
            <w:rStyle w:val="Hyperlink"/>
            <w:sz w:val="24"/>
            <w:szCs w:val="24"/>
          </w:rPr>
          <w:t>http://www.nationalgeographic.com/xpeditions/lessons/01/gk2/longlat.html</w:t>
        </w:r>
      </w:hyperlink>
    </w:p>
    <w:p w:rsidR="005C2ECE" w:rsidRPr="0046310B" w:rsidRDefault="005C2ECE" w:rsidP="00133C87">
      <w:pPr>
        <w:rPr>
          <w:sz w:val="24"/>
          <w:szCs w:val="24"/>
        </w:rPr>
      </w:pPr>
    </w:p>
    <w:p w:rsidR="005C2ECE" w:rsidRPr="0046310B" w:rsidRDefault="003C4FF2" w:rsidP="00A06116">
      <w:pPr>
        <w:rPr>
          <w:sz w:val="24"/>
          <w:szCs w:val="24"/>
        </w:rPr>
      </w:pPr>
      <w:hyperlink r:id="rId10" w:history="1">
        <w:r w:rsidR="00A06116" w:rsidRPr="0046310B">
          <w:rPr>
            <w:rStyle w:val="Hyperlink"/>
            <w:sz w:val="24"/>
            <w:szCs w:val="24"/>
          </w:rPr>
          <w:t>http://www.teachervision.fen.com/maps/lesson-plan/4171.html</w:t>
        </w:r>
      </w:hyperlink>
      <w:r w:rsidR="00A06116" w:rsidRPr="0046310B">
        <w:rPr>
          <w:sz w:val="24"/>
          <w:szCs w:val="24"/>
        </w:rPr>
        <w:t xml:space="preserve"> </w:t>
      </w:r>
    </w:p>
    <w:p w:rsidR="00A06116" w:rsidRPr="0046310B" w:rsidRDefault="00A06116" w:rsidP="00A06116">
      <w:pPr>
        <w:rPr>
          <w:sz w:val="24"/>
          <w:szCs w:val="24"/>
        </w:rPr>
      </w:pPr>
    </w:p>
    <w:p w:rsidR="00A06116" w:rsidRPr="0046310B" w:rsidRDefault="003C4FF2" w:rsidP="00A06116">
      <w:pPr>
        <w:rPr>
          <w:sz w:val="24"/>
          <w:szCs w:val="24"/>
        </w:rPr>
      </w:pPr>
      <w:hyperlink r:id="rId11" w:history="1">
        <w:r w:rsidR="00A06116" w:rsidRPr="0046310B">
          <w:rPr>
            <w:rStyle w:val="Hyperlink"/>
            <w:sz w:val="24"/>
            <w:szCs w:val="24"/>
          </w:rPr>
          <w:t>http://www.kidsgeo.com/geography-games/latitude-longitude-map-game.php</w:t>
        </w:r>
      </w:hyperlink>
      <w:r w:rsidR="00A06116" w:rsidRPr="0046310B">
        <w:rPr>
          <w:sz w:val="24"/>
          <w:szCs w:val="24"/>
        </w:rPr>
        <w:t xml:space="preserve"> </w:t>
      </w:r>
    </w:p>
    <w:p w:rsidR="005C2ECE" w:rsidRPr="0046310B" w:rsidRDefault="005C2ECE" w:rsidP="00133C87">
      <w:pPr>
        <w:rPr>
          <w:sz w:val="24"/>
          <w:szCs w:val="24"/>
        </w:rPr>
      </w:pPr>
    </w:p>
    <w:p w:rsidR="005C2ECE" w:rsidRPr="0046310B" w:rsidRDefault="005C2ECE" w:rsidP="00133C87">
      <w:pPr>
        <w:rPr>
          <w:sz w:val="24"/>
          <w:szCs w:val="24"/>
        </w:rPr>
      </w:pPr>
    </w:p>
    <w:sectPr w:rsidR="005C2ECE" w:rsidRPr="0046310B" w:rsidSect="009010A2">
      <w:headerReference w:type="default" r:id="rId12"/>
      <w:footnotePr>
        <w:pos w:val="beneathText"/>
      </w:footnotePr>
      <w:type w:val="continuous"/>
      <w:pgSz w:w="12240" w:h="15840"/>
      <w:pgMar w:top="1008" w:right="72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FF2" w:rsidRDefault="003C4FF2">
      <w:r>
        <w:separator/>
      </w:r>
    </w:p>
  </w:endnote>
  <w:endnote w:type="continuationSeparator" w:id="0">
    <w:p w:rsidR="003C4FF2" w:rsidRDefault="003C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FF2" w:rsidRDefault="003C4FF2">
      <w:r>
        <w:separator/>
      </w:r>
    </w:p>
  </w:footnote>
  <w:footnote w:type="continuationSeparator" w:id="0">
    <w:p w:rsidR="003C4FF2" w:rsidRDefault="003C4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031042"/>
      <w:docPartObj>
        <w:docPartGallery w:val="Page Numbers (Top of Page)"/>
        <w:docPartUnique/>
      </w:docPartObj>
    </w:sdtPr>
    <w:sdtEndPr/>
    <w:sdtContent>
      <w:p w:rsidR="00A06116" w:rsidRDefault="00FD638E">
        <w:pPr>
          <w:pStyle w:val="Header"/>
          <w:jc w:val="right"/>
        </w:pPr>
        <w:r>
          <w:fldChar w:fldCharType="begin"/>
        </w:r>
        <w:r>
          <w:instrText xml:space="preserve"> PAGE   \* MERGEFORMAT </w:instrText>
        </w:r>
        <w:r>
          <w:fldChar w:fldCharType="separate"/>
        </w:r>
        <w:r w:rsidR="00311E00">
          <w:rPr>
            <w:noProof/>
          </w:rPr>
          <w:t>1</w:t>
        </w:r>
        <w:r>
          <w:rPr>
            <w:noProof/>
          </w:rPr>
          <w:fldChar w:fldCharType="end"/>
        </w:r>
      </w:p>
    </w:sdtContent>
  </w:sdt>
  <w:p w:rsidR="00A06116" w:rsidRDefault="00A061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2"/>
    <w:lvl w:ilvl="0">
      <w:start w:val="1"/>
      <w:numFmt w:val="bullet"/>
      <w:lvlText w:val=""/>
      <w:lvlJc w:val="left"/>
      <w:pPr>
        <w:tabs>
          <w:tab w:val="num" w:pos="360"/>
        </w:tabs>
        <w:ind w:left="360" w:hanging="360"/>
      </w:pPr>
      <w:rPr>
        <w:rFonts w:ascii="Symbol" w:hAnsi="Symbol" w:cs="Symbol"/>
      </w:rPr>
    </w:lvl>
  </w:abstractNum>
  <w:abstractNum w:abstractNumId="2">
    <w:nsid w:val="00000002"/>
    <w:multiLevelType w:val="singleLevel"/>
    <w:tmpl w:val="00000002"/>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3"/>
    <w:multiLevelType w:val="singleLevel"/>
    <w:tmpl w:val="00000003"/>
    <w:name w:val="WW8Num4"/>
    <w:lvl w:ilvl="0">
      <w:start w:val="1"/>
      <w:numFmt w:val="bullet"/>
      <w:lvlText w:val=""/>
      <w:lvlJc w:val="left"/>
      <w:pPr>
        <w:tabs>
          <w:tab w:val="num" w:pos="360"/>
        </w:tabs>
        <w:ind w:left="360" w:hanging="360"/>
      </w:pPr>
      <w:rPr>
        <w:rFonts w:ascii="Symbol" w:hAnsi="Symbol" w:cs="Symbol"/>
      </w:rPr>
    </w:lvl>
  </w:abstractNum>
  <w:abstractNum w:abstractNumId="4">
    <w:nsid w:val="00000004"/>
    <w:multiLevelType w:val="singleLevel"/>
    <w:tmpl w:val="00000004"/>
    <w:name w:val="WW8Num5"/>
    <w:lvl w:ilvl="0">
      <w:start w:val="1"/>
      <w:numFmt w:val="bullet"/>
      <w:lvlText w:val=""/>
      <w:lvlJc w:val="left"/>
      <w:pPr>
        <w:tabs>
          <w:tab w:val="num" w:pos="360"/>
        </w:tabs>
        <w:ind w:left="360" w:hanging="360"/>
      </w:pPr>
      <w:rPr>
        <w:rFonts w:ascii="Symbol" w:hAnsi="Symbol" w:cs="Symbol"/>
      </w:rPr>
    </w:lvl>
  </w:abstractNum>
  <w:abstractNum w:abstractNumId="5">
    <w:nsid w:val="00000005"/>
    <w:multiLevelType w:val="singleLevel"/>
    <w:tmpl w:val="00000005"/>
    <w:name w:val="WW8Num6"/>
    <w:lvl w:ilvl="0">
      <w:start w:val="1"/>
      <w:numFmt w:val="bullet"/>
      <w:lvlText w:val=""/>
      <w:lvlJc w:val="left"/>
      <w:pPr>
        <w:tabs>
          <w:tab w:val="num" w:pos="360"/>
        </w:tabs>
        <w:ind w:left="360" w:hanging="360"/>
      </w:pPr>
      <w:rPr>
        <w:rFonts w:ascii="Symbol" w:hAnsi="Symbol" w:cs="Symbol"/>
      </w:rPr>
    </w:lvl>
  </w:abstractNum>
  <w:abstractNum w:abstractNumId="6">
    <w:nsid w:val="00000006"/>
    <w:multiLevelType w:val="singleLevel"/>
    <w:tmpl w:val="00000006"/>
    <w:name w:val="RTF_Num 6"/>
    <w:lvl w:ilvl="0">
      <w:start w:val="1"/>
      <w:numFmt w:val="bullet"/>
      <w:lvlText w:val=""/>
      <w:lvlJc w:val="left"/>
      <w:pPr>
        <w:tabs>
          <w:tab w:val="num" w:pos="432"/>
        </w:tabs>
        <w:ind w:left="432" w:hanging="360"/>
      </w:pPr>
      <w:rPr>
        <w:rFonts w:ascii="Symbol" w:hAnsi="Symbol" w:cs="Symbol"/>
      </w:rPr>
    </w:lvl>
  </w:abstractNum>
  <w:abstractNum w:abstractNumId="7">
    <w:nsid w:val="00000007"/>
    <w:multiLevelType w:val="multilevel"/>
    <w:tmpl w:val="0000000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000008"/>
    <w:multiLevelType w:val="multilevel"/>
    <w:tmpl w:val="0000000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13002A67"/>
    <w:multiLevelType w:val="hybridMultilevel"/>
    <w:tmpl w:val="DBBC7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365069"/>
    <w:multiLevelType w:val="singleLevel"/>
    <w:tmpl w:val="FFFFFFFF"/>
    <w:lvl w:ilvl="0">
      <w:start w:val="1"/>
      <w:numFmt w:val="bullet"/>
      <w:lvlText w:val=""/>
      <w:legacy w:legacy="1" w:legacySpace="0" w:legacyIndent="288"/>
      <w:lvlJc w:val="left"/>
      <w:pPr>
        <w:ind w:left="288" w:hanging="288"/>
      </w:pPr>
      <w:rPr>
        <w:rFonts w:ascii="Symbol" w:hAnsi="Symbol" w:hint="default"/>
      </w:rPr>
    </w:lvl>
  </w:abstractNum>
  <w:abstractNum w:abstractNumId="11">
    <w:nsid w:val="227E6458"/>
    <w:multiLevelType w:val="singleLevel"/>
    <w:tmpl w:val="95A438AA"/>
    <w:lvl w:ilvl="0">
      <w:start w:val="3"/>
      <w:numFmt w:val="upperLetter"/>
      <w:lvlText w:val="%1."/>
      <w:lvlJc w:val="left"/>
      <w:pPr>
        <w:tabs>
          <w:tab w:val="num" w:pos="360"/>
        </w:tabs>
        <w:ind w:left="288" w:hanging="288"/>
      </w:pPr>
    </w:lvl>
  </w:abstractNum>
  <w:abstractNum w:abstractNumId="12">
    <w:nsid w:val="2D025C8F"/>
    <w:multiLevelType w:val="hybridMultilevel"/>
    <w:tmpl w:val="6D804A64"/>
    <w:lvl w:ilvl="0" w:tplc="BDBA0A24">
      <w:start w:val="1"/>
      <w:numFmt w:val="upperLetter"/>
      <w:lvlText w:val="%1."/>
      <w:lvlJc w:val="left"/>
      <w:pPr>
        <w:tabs>
          <w:tab w:val="num" w:pos="360"/>
        </w:tabs>
        <w:ind w:left="288" w:hanging="288"/>
      </w:pPr>
      <w:rPr>
        <w:rFonts w:ascii="Times New Roman" w:hAnsi="Times New Roman"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DFA5F28"/>
    <w:multiLevelType w:val="hybridMultilevel"/>
    <w:tmpl w:val="B91E33F4"/>
    <w:lvl w:ilvl="0" w:tplc="04090001">
      <w:start w:val="1"/>
      <w:numFmt w:val="bullet"/>
      <w:lvlText w:val=""/>
      <w:lvlJc w:val="left"/>
      <w:pPr>
        <w:tabs>
          <w:tab w:val="num" w:pos="852"/>
        </w:tabs>
        <w:ind w:left="852" w:hanging="360"/>
      </w:pPr>
      <w:rPr>
        <w:rFonts w:ascii="Symbol" w:hAnsi="Symbol" w:hint="default"/>
      </w:rPr>
    </w:lvl>
    <w:lvl w:ilvl="1" w:tplc="04090003" w:tentative="1">
      <w:start w:val="1"/>
      <w:numFmt w:val="bullet"/>
      <w:lvlText w:val="o"/>
      <w:lvlJc w:val="left"/>
      <w:pPr>
        <w:tabs>
          <w:tab w:val="num" w:pos="1572"/>
        </w:tabs>
        <w:ind w:left="1572" w:hanging="360"/>
      </w:pPr>
      <w:rPr>
        <w:rFonts w:ascii="Courier New" w:hAnsi="Courier New" w:cs="Courier New" w:hint="default"/>
      </w:rPr>
    </w:lvl>
    <w:lvl w:ilvl="2" w:tplc="04090005" w:tentative="1">
      <w:start w:val="1"/>
      <w:numFmt w:val="bullet"/>
      <w:lvlText w:val=""/>
      <w:lvlJc w:val="left"/>
      <w:pPr>
        <w:tabs>
          <w:tab w:val="num" w:pos="2292"/>
        </w:tabs>
        <w:ind w:left="2292" w:hanging="360"/>
      </w:pPr>
      <w:rPr>
        <w:rFonts w:ascii="Wingdings" w:hAnsi="Wingdings" w:hint="default"/>
      </w:rPr>
    </w:lvl>
    <w:lvl w:ilvl="3" w:tplc="04090001" w:tentative="1">
      <w:start w:val="1"/>
      <w:numFmt w:val="bullet"/>
      <w:lvlText w:val=""/>
      <w:lvlJc w:val="left"/>
      <w:pPr>
        <w:tabs>
          <w:tab w:val="num" w:pos="3012"/>
        </w:tabs>
        <w:ind w:left="3012" w:hanging="360"/>
      </w:pPr>
      <w:rPr>
        <w:rFonts w:ascii="Symbol" w:hAnsi="Symbol" w:hint="default"/>
      </w:rPr>
    </w:lvl>
    <w:lvl w:ilvl="4" w:tplc="04090003" w:tentative="1">
      <w:start w:val="1"/>
      <w:numFmt w:val="bullet"/>
      <w:lvlText w:val="o"/>
      <w:lvlJc w:val="left"/>
      <w:pPr>
        <w:tabs>
          <w:tab w:val="num" w:pos="3732"/>
        </w:tabs>
        <w:ind w:left="3732" w:hanging="360"/>
      </w:pPr>
      <w:rPr>
        <w:rFonts w:ascii="Courier New" w:hAnsi="Courier New" w:cs="Courier New" w:hint="default"/>
      </w:rPr>
    </w:lvl>
    <w:lvl w:ilvl="5" w:tplc="04090005" w:tentative="1">
      <w:start w:val="1"/>
      <w:numFmt w:val="bullet"/>
      <w:lvlText w:val=""/>
      <w:lvlJc w:val="left"/>
      <w:pPr>
        <w:tabs>
          <w:tab w:val="num" w:pos="4452"/>
        </w:tabs>
        <w:ind w:left="4452" w:hanging="360"/>
      </w:pPr>
      <w:rPr>
        <w:rFonts w:ascii="Wingdings" w:hAnsi="Wingdings" w:hint="default"/>
      </w:rPr>
    </w:lvl>
    <w:lvl w:ilvl="6" w:tplc="04090001" w:tentative="1">
      <w:start w:val="1"/>
      <w:numFmt w:val="bullet"/>
      <w:lvlText w:val=""/>
      <w:lvlJc w:val="left"/>
      <w:pPr>
        <w:tabs>
          <w:tab w:val="num" w:pos="5172"/>
        </w:tabs>
        <w:ind w:left="5172" w:hanging="360"/>
      </w:pPr>
      <w:rPr>
        <w:rFonts w:ascii="Symbol" w:hAnsi="Symbol" w:hint="default"/>
      </w:rPr>
    </w:lvl>
    <w:lvl w:ilvl="7" w:tplc="04090003" w:tentative="1">
      <w:start w:val="1"/>
      <w:numFmt w:val="bullet"/>
      <w:lvlText w:val="o"/>
      <w:lvlJc w:val="left"/>
      <w:pPr>
        <w:tabs>
          <w:tab w:val="num" w:pos="5892"/>
        </w:tabs>
        <w:ind w:left="5892" w:hanging="360"/>
      </w:pPr>
      <w:rPr>
        <w:rFonts w:ascii="Courier New" w:hAnsi="Courier New" w:cs="Courier New" w:hint="default"/>
      </w:rPr>
    </w:lvl>
    <w:lvl w:ilvl="8" w:tplc="04090005" w:tentative="1">
      <w:start w:val="1"/>
      <w:numFmt w:val="bullet"/>
      <w:lvlText w:val=""/>
      <w:lvlJc w:val="left"/>
      <w:pPr>
        <w:tabs>
          <w:tab w:val="num" w:pos="6612"/>
        </w:tabs>
        <w:ind w:left="6612" w:hanging="360"/>
      </w:pPr>
      <w:rPr>
        <w:rFonts w:ascii="Wingdings" w:hAnsi="Wingdings" w:hint="default"/>
      </w:rPr>
    </w:lvl>
  </w:abstractNum>
  <w:abstractNum w:abstractNumId="14">
    <w:nsid w:val="40F11475"/>
    <w:multiLevelType w:val="singleLevel"/>
    <w:tmpl w:val="093ED7B8"/>
    <w:lvl w:ilvl="0">
      <w:start w:val="1"/>
      <w:numFmt w:val="bullet"/>
      <w:lvlText w:val=""/>
      <w:lvlJc w:val="left"/>
      <w:pPr>
        <w:tabs>
          <w:tab w:val="num" w:pos="0"/>
        </w:tabs>
        <w:ind w:left="288" w:hanging="288"/>
      </w:pPr>
      <w:rPr>
        <w:rFonts w:ascii="Symbol" w:hAnsi="Symbol" w:hint="default"/>
      </w:rPr>
    </w:lvl>
  </w:abstractNum>
  <w:abstractNum w:abstractNumId="15">
    <w:nsid w:val="45E7735C"/>
    <w:multiLevelType w:val="singleLevel"/>
    <w:tmpl w:val="5A92F046"/>
    <w:lvl w:ilvl="0">
      <w:start w:val="1"/>
      <w:numFmt w:val="upperLetter"/>
      <w:lvlText w:val="%1."/>
      <w:lvlJc w:val="left"/>
      <w:pPr>
        <w:tabs>
          <w:tab w:val="num" w:pos="360"/>
        </w:tabs>
        <w:ind w:left="288" w:hanging="288"/>
      </w:pPr>
    </w:lvl>
  </w:abstractNum>
  <w:abstractNum w:abstractNumId="16">
    <w:nsid w:val="475D6B95"/>
    <w:multiLevelType w:val="singleLevel"/>
    <w:tmpl w:val="66789982"/>
    <w:lvl w:ilvl="0">
      <w:start w:val="2"/>
      <w:numFmt w:val="upperLetter"/>
      <w:lvlText w:val="%1."/>
      <w:lvlJc w:val="left"/>
      <w:pPr>
        <w:tabs>
          <w:tab w:val="num" w:pos="360"/>
        </w:tabs>
        <w:ind w:left="288" w:hanging="288"/>
      </w:pPr>
    </w:lvl>
  </w:abstractNum>
  <w:abstractNum w:abstractNumId="17">
    <w:nsid w:val="4C3D1063"/>
    <w:multiLevelType w:val="multilevel"/>
    <w:tmpl w:val="93E68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341E7F"/>
    <w:multiLevelType w:val="hybridMultilevel"/>
    <w:tmpl w:val="66C29E04"/>
    <w:lvl w:ilvl="0" w:tplc="00000004">
      <w:start w:val="1"/>
      <w:numFmt w:val="bullet"/>
      <w:lvlText w:val=""/>
      <w:lvlJc w:val="left"/>
      <w:pPr>
        <w:ind w:left="720" w:hanging="360"/>
      </w:pPr>
      <w:rPr>
        <w:rFonts w:ascii="Symbol" w:hAnsi="Symbol" w:cs="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B2401A"/>
    <w:multiLevelType w:val="multilevel"/>
    <w:tmpl w:val="F1C4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CC0ECF"/>
    <w:multiLevelType w:val="hybridMultilevel"/>
    <w:tmpl w:val="ACF01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1F6C3A"/>
    <w:multiLevelType w:val="singleLevel"/>
    <w:tmpl w:val="5590CF0C"/>
    <w:lvl w:ilvl="0">
      <w:start w:val="1"/>
      <w:numFmt w:val="upperLetter"/>
      <w:lvlText w:val="%1."/>
      <w:lvlJc w:val="left"/>
      <w:pPr>
        <w:tabs>
          <w:tab w:val="num" w:pos="360"/>
        </w:tabs>
        <w:ind w:left="288" w:hanging="288"/>
      </w:pPr>
      <w:rPr>
        <w:rFonts w:ascii="Times New Roman" w:hAnsi="Times New Roman" w:hint="default"/>
        <w:b w:val="0"/>
        <w:i w:val="0"/>
        <w:sz w:val="20"/>
      </w:rPr>
    </w:lvl>
  </w:abstractNum>
  <w:abstractNum w:abstractNumId="22">
    <w:nsid w:val="5FE75E00"/>
    <w:multiLevelType w:val="hybridMultilevel"/>
    <w:tmpl w:val="5C96695C"/>
    <w:lvl w:ilvl="0" w:tplc="AD5416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4502C66"/>
    <w:multiLevelType w:val="hybridMultilevel"/>
    <w:tmpl w:val="00A28CF6"/>
    <w:lvl w:ilvl="0" w:tplc="04090001">
      <w:start w:val="1"/>
      <w:numFmt w:val="bullet"/>
      <w:lvlText w:val=""/>
      <w:lvlJc w:val="left"/>
      <w:pPr>
        <w:tabs>
          <w:tab w:val="num" w:pos="852"/>
        </w:tabs>
        <w:ind w:left="852" w:hanging="360"/>
      </w:pPr>
      <w:rPr>
        <w:rFonts w:ascii="Symbol" w:hAnsi="Symbol" w:hint="default"/>
      </w:rPr>
    </w:lvl>
    <w:lvl w:ilvl="1" w:tplc="04090003" w:tentative="1">
      <w:start w:val="1"/>
      <w:numFmt w:val="bullet"/>
      <w:lvlText w:val="o"/>
      <w:lvlJc w:val="left"/>
      <w:pPr>
        <w:tabs>
          <w:tab w:val="num" w:pos="1572"/>
        </w:tabs>
        <w:ind w:left="1572" w:hanging="360"/>
      </w:pPr>
      <w:rPr>
        <w:rFonts w:ascii="Courier New" w:hAnsi="Courier New" w:cs="Courier New" w:hint="default"/>
      </w:rPr>
    </w:lvl>
    <w:lvl w:ilvl="2" w:tplc="04090005" w:tentative="1">
      <w:start w:val="1"/>
      <w:numFmt w:val="bullet"/>
      <w:lvlText w:val=""/>
      <w:lvlJc w:val="left"/>
      <w:pPr>
        <w:tabs>
          <w:tab w:val="num" w:pos="2292"/>
        </w:tabs>
        <w:ind w:left="2292" w:hanging="360"/>
      </w:pPr>
      <w:rPr>
        <w:rFonts w:ascii="Wingdings" w:hAnsi="Wingdings" w:hint="default"/>
      </w:rPr>
    </w:lvl>
    <w:lvl w:ilvl="3" w:tplc="04090001" w:tentative="1">
      <w:start w:val="1"/>
      <w:numFmt w:val="bullet"/>
      <w:lvlText w:val=""/>
      <w:lvlJc w:val="left"/>
      <w:pPr>
        <w:tabs>
          <w:tab w:val="num" w:pos="3012"/>
        </w:tabs>
        <w:ind w:left="3012" w:hanging="360"/>
      </w:pPr>
      <w:rPr>
        <w:rFonts w:ascii="Symbol" w:hAnsi="Symbol" w:hint="default"/>
      </w:rPr>
    </w:lvl>
    <w:lvl w:ilvl="4" w:tplc="04090003" w:tentative="1">
      <w:start w:val="1"/>
      <w:numFmt w:val="bullet"/>
      <w:lvlText w:val="o"/>
      <w:lvlJc w:val="left"/>
      <w:pPr>
        <w:tabs>
          <w:tab w:val="num" w:pos="3732"/>
        </w:tabs>
        <w:ind w:left="3732" w:hanging="360"/>
      </w:pPr>
      <w:rPr>
        <w:rFonts w:ascii="Courier New" w:hAnsi="Courier New" w:cs="Courier New" w:hint="default"/>
      </w:rPr>
    </w:lvl>
    <w:lvl w:ilvl="5" w:tplc="04090005" w:tentative="1">
      <w:start w:val="1"/>
      <w:numFmt w:val="bullet"/>
      <w:lvlText w:val=""/>
      <w:lvlJc w:val="left"/>
      <w:pPr>
        <w:tabs>
          <w:tab w:val="num" w:pos="4452"/>
        </w:tabs>
        <w:ind w:left="4452" w:hanging="360"/>
      </w:pPr>
      <w:rPr>
        <w:rFonts w:ascii="Wingdings" w:hAnsi="Wingdings" w:hint="default"/>
      </w:rPr>
    </w:lvl>
    <w:lvl w:ilvl="6" w:tplc="04090001" w:tentative="1">
      <w:start w:val="1"/>
      <w:numFmt w:val="bullet"/>
      <w:lvlText w:val=""/>
      <w:lvlJc w:val="left"/>
      <w:pPr>
        <w:tabs>
          <w:tab w:val="num" w:pos="5172"/>
        </w:tabs>
        <w:ind w:left="5172" w:hanging="360"/>
      </w:pPr>
      <w:rPr>
        <w:rFonts w:ascii="Symbol" w:hAnsi="Symbol" w:hint="default"/>
      </w:rPr>
    </w:lvl>
    <w:lvl w:ilvl="7" w:tplc="04090003" w:tentative="1">
      <w:start w:val="1"/>
      <w:numFmt w:val="bullet"/>
      <w:lvlText w:val="o"/>
      <w:lvlJc w:val="left"/>
      <w:pPr>
        <w:tabs>
          <w:tab w:val="num" w:pos="5892"/>
        </w:tabs>
        <w:ind w:left="5892" w:hanging="360"/>
      </w:pPr>
      <w:rPr>
        <w:rFonts w:ascii="Courier New" w:hAnsi="Courier New" w:cs="Courier New" w:hint="default"/>
      </w:rPr>
    </w:lvl>
    <w:lvl w:ilvl="8" w:tplc="04090005" w:tentative="1">
      <w:start w:val="1"/>
      <w:numFmt w:val="bullet"/>
      <w:lvlText w:val=""/>
      <w:lvlJc w:val="left"/>
      <w:pPr>
        <w:tabs>
          <w:tab w:val="num" w:pos="6612"/>
        </w:tabs>
        <w:ind w:left="6612" w:hanging="360"/>
      </w:pPr>
      <w:rPr>
        <w:rFonts w:ascii="Wingdings" w:hAnsi="Wingdings" w:hint="default"/>
      </w:rPr>
    </w:lvl>
  </w:abstractNum>
  <w:abstractNum w:abstractNumId="24">
    <w:nsid w:val="74E13CCD"/>
    <w:multiLevelType w:val="hybridMultilevel"/>
    <w:tmpl w:val="9F145390"/>
    <w:lvl w:ilvl="0" w:tplc="04090001">
      <w:start w:val="1"/>
      <w:numFmt w:val="bullet"/>
      <w:lvlText w:val=""/>
      <w:lvlJc w:val="left"/>
      <w:pPr>
        <w:tabs>
          <w:tab w:val="num" w:pos="852"/>
        </w:tabs>
        <w:ind w:left="852" w:hanging="360"/>
      </w:pPr>
      <w:rPr>
        <w:rFonts w:ascii="Symbol" w:hAnsi="Symbol" w:hint="default"/>
      </w:rPr>
    </w:lvl>
    <w:lvl w:ilvl="1" w:tplc="04090003" w:tentative="1">
      <w:start w:val="1"/>
      <w:numFmt w:val="bullet"/>
      <w:lvlText w:val="o"/>
      <w:lvlJc w:val="left"/>
      <w:pPr>
        <w:tabs>
          <w:tab w:val="num" w:pos="1572"/>
        </w:tabs>
        <w:ind w:left="1572" w:hanging="360"/>
      </w:pPr>
      <w:rPr>
        <w:rFonts w:ascii="Courier New" w:hAnsi="Courier New" w:cs="Courier New" w:hint="default"/>
      </w:rPr>
    </w:lvl>
    <w:lvl w:ilvl="2" w:tplc="04090005" w:tentative="1">
      <w:start w:val="1"/>
      <w:numFmt w:val="bullet"/>
      <w:lvlText w:val=""/>
      <w:lvlJc w:val="left"/>
      <w:pPr>
        <w:tabs>
          <w:tab w:val="num" w:pos="2292"/>
        </w:tabs>
        <w:ind w:left="2292" w:hanging="360"/>
      </w:pPr>
      <w:rPr>
        <w:rFonts w:ascii="Wingdings" w:hAnsi="Wingdings" w:hint="default"/>
      </w:rPr>
    </w:lvl>
    <w:lvl w:ilvl="3" w:tplc="04090001" w:tentative="1">
      <w:start w:val="1"/>
      <w:numFmt w:val="bullet"/>
      <w:lvlText w:val=""/>
      <w:lvlJc w:val="left"/>
      <w:pPr>
        <w:tabs>
          <w:tab w:val="num" w:pos="3012"/>
        </w:tabs>
        <w:ind w:left="3012" w:hanging="360"/>
      </w:pPr>
      <w:rPr>
        <w:rFonts w:ascii="Symbol" w:hAnsi="Symbol" w:hint="default"/>
      </w:rPr>
    </w:lvl>
    <w:lvl w:ilvl="4" w:tplc="04090003" w:tentative="1">
      <w:start w:val="1"/>
      <w:numFmt w:val="bullet"/>
      <w:lvlText w:val="o"/>
      <w:lvlJc w:val="left"/>
      <w:pPr>
        <w:tabs>
          <w:tab w:val="num" w:pos="3732"/>
        </w:tabs>
        <w:ind w:left="3732" w:hanging="360"/>
      </w:pPr>
      <w:rPr>
        <w:rFonts w:ascii="Courier New" w:hAnsi="Courier New" w:cs="Courier New" w:hint="default"/>
      </w:rPr>
    </w:lvl>
    <w:lvl w:ilvl="5" w:tplc="04090005" w:tentative="1">
      <w:start w:val="1"/>
      <w:numFmt w:val="bullet"/>
      <w:lvlText w:val=""/>
      <w:lvlJc w:val="left"/>
      <w:pPr>
        <w:tabs>
          <w:tab w:val="num" w:pos="4452"/>
        </w:tabs>
        <w:ind w:left="4452" w:hanging="360"/>
      </w:pPr>
      <w:rPr>
        <w:rFonts w:ascii="Wingdings" w:hAnsi="Wingdings" w:hint="default"/>
      </w:rPr>
    </w:lvl>
    <w:lvl w:ilvl="6" w:tplc="04090001" w:tentative="1">
      <w:start w:val="1"/>
      <w:numFmt w:val="bullet"/>
      <w:lvlText w:val=""/>
      <w:lvlJc w:val="left"/>
      <w:pPr>
        <w:tabs>
          <w:tab w:val="num" w:pos="5172"/>
        </w:tabs>
        <w:ind w:left="5172" w:hanging="360"/>
      </w:pPr>
      <w:rPr>
        <w:rFonts w:ascii="Symbol" w:hAnsi="Symbol" w:hint="default"/>
      </w:rPr>
    </w:lvl>
    <w:lvl w:ilvl="7" w:tplc="04090003" w:tentative="1">
      <w:start w:val="1"/>
      <w:numFmt w:val="bullet"/>
      <w:lvlText w:val="o"/>
      <w:lvlJc w:val="left"/>
      <w:pPr>
        <w:tabs>
          <w:tab w:val="num" w:pos="5892"/>
        </w:tabs>
        <w:ind w:left="5892" w:hanging="360"/>
      </w:pPr>
      <w:rPr>
        <w:rFonts w:ascii="Courier New" w:hAnsi="Courier New" w:cs="Courier New" w:hint="default"/>
      </w:rPr>
    </w:lvl>
    <w:lvl w:ilvl="8" w:tplc="04090005" w:tentative="1">
      <w:start w:val="1"/>
      <w:numFmt w:val="bullet"/>
      <w:lvlText w:val=""/>
      <w:lvlJc w:val="left"/>
      <w:pPr>
        <w:tabs>
          <w:tab w:val="num" w:pos="6612"/>
        </w:tabs>
        <w:ind w:left="66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22"/>
  </w:num>
  <w:num w:numId="10">
    <w:abstractNumId w:val="9"/>
  </w:num>
  <w:num w:numId="11">
    <w:abstractNumId w:val="0"/>
    <w:lvlOverride w:ilvl="0">
      <w:lvl w:ilvl="0">
        <w:start w:val="1"/>
        <w:numFmt w:val="bullet"/>
        <w:lvlText w:val=""/>
        <w:legacy w:legacy="1" w:legacySpace="0" w:legacyIndent="288"/>
        <w:lvlJc w:val="left"/>
        <w:pPr>
          <w:ind w:left="288" w:hanging="288"/>
        </w:pPr>
        <w:rPr>
          <w:rFonts w:ascii="Symbol" w:hAnsi="Symbol" w:hint="default"/>
        </w:rPr>
      </w:lvl>
    </w:lvlOverride>
  </w:num>
  <w:num w:numId="12">
    <w:abstractNumId w:val="12"/>
  </w:num>
  <w:num w:numId="13">
    <w:abstractNumId w:val="10"/>
  </w:num>
  <w:num w:numId="14">
    <w:abstractNumId w:val="21"/>
  </w:num>
  <w:num w:numId="15">
    <w:abstractNumId w:val="14"/>
  </w:num>
  <w:num w:numId="16">
    <w:abstractNumId w:val="16"/>
  </w:num>
  <w:num w:numId="17">
    <w:abstractNumId w:val="11"/>
  </w:num>
  <w:num w:numId="18">
    <w:abstractNumId w:val="15"/>
  </w:num>
  <w:num w:numId="19">
    <w:abstractNumId w:val="23"/>
  </w:num>
  <w:num w:numId="20">
    <w:abstractNumId w:val="20"/>
  </w:num>
  <w:num w:numId="21">
    <w:abstractNumId w:val="24"/>
  </w:num>
  <w:num w:numId="22">
    <w:abstractNumId w:val="13"/>
  </w:num>
  <w:num w:numId="23">
    <w:abstractNumId w:val="19"/>
  </w:num>
  <w:num w:numId="24">
    <w:abstractNumId w:val="17"/>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BA8"/>
    <w:rsid w:val="00000154"/>
    <w:rsid w:val="00011C73"/>
    <w:rsid w:val="00015B7F"/>
    <w:rsid w:val="00033EDF"/>
    <w:rsid w:val="00060865"/>
    <w:rsid w:val="000F05B0"/>
    <w:rsid w:val="000F06B7"/>
    <w:rsid w:val="00107A1A"/>
    <w:rsid w:val="00113077"/>
    <w:rsid w:val="00133C87"/>
    <w:rsid w:val="001F10B3"/>
    <w:rsid w:val="001F7D55"/>
    <w:rsid w:val="0021784C"/>
    <w:rsid w:val="00232C94"/>
    <w:rsid w:val="00247939"/>
    <w:rsid w:val="00254222"/>
    <w:rsid w:val="0027634A"/>
    <w:rsid w:val="00290F8B"/>
    <w:rsid w:val="002A407E"/>
    <w:rsid w:val="002D7070"/>
    <w:rsid w:val="002E7B3F"/>
    <w:rsid w:val="00311E00"/>
    <w:rsid w:val="003655B1"/>
    <w:rsid w:val="003B0DAD"/>
    <w:rsid w:val="003C4FF2"/>
    <w:rsid w:val="00416216"/>
    <w:rsid w:val="004410D2"/>
    <w:rsid w:val="0046310B"/>
    <w:rsid w:val="00467BCC"/>
    <w:rsid w:val="004A052A"/>
    <w:rsid w:val="00511FAF"/>
    <w:rsid w:val="0056181E"/>
    <w:rsid w:val="0056281D"/>
    <w:rsid w:val="00584645"/>
    <w:rsid w:val="00585099"/>
    <w:rsid w:val="00591449"/>
    <w:rsid w:val="005B5FAA"/>
    <w:rsid w:val="005C2ECE"/>
    <w:rsid w:val="005C39F5"/>
    <w:rsid w:val="00641431"/>
    <w:rsid w:val="00644CAF"/>
    <w:rsid w:val="0065749D"/>
    <w:rsid w:val="0069391C"/>
    <w:rsid w:val="006A7BA8"/>
    <w:rsid w:val="006D1666"/>
    <w:rsid w:val="006D47FD"/>
    <w:rsid w:val="00734453"/>
    <w:rsid w:val="00740B4A"/>
    <w:rsid w:val="00777281"/>
    <w:rsid w:val="007926B8"/>
    <w:rsid w:val="0082258F"/>
    <w:rsid w:val="00893AB6"/>
    <w:rsid w:val="008F3D31"/>
    <w:rsid w:val="009010A2"/>
    <w:rsid w:val="00923036"/>
    <w:rsid w:val="009602FA"/>
    <w:rsid w:val="009728AB"/>
    <w:rsid w:val="009822BD"/>
    <w:rsid w:val="009901CF"/>
    <w:rsid w:val="009A2F38"/>
    <w:rsid w:val="009C6F66"/>
    <w:rsid w:val="00A06116"/>
    <w:rsid w:val="00A112EE"/>
    <w:rsid w:val="00A512B5"/>
    <w:rsid w:val="00A56704"/>
    <w:rsid w:val="00A96F6D"/>
    <w:rsid w:val="00AF464C"/>
    <w:rsid w:val="00B04567"/>
    <w:rsid w:val="00B255F8"/>
    <w:rsid w:val="00B31659"/>
    <w:rsid w:val="00B4266F"/>
    <w:rsid w:val="00B52E21"/>
    <w:rsid w:val="00B64ADD"/>
    <w:rsid w:val="00B67099"/>
    <w:rsid w:val="00B74D68"/>
    <w:rsid w:val="00BB25A9"/>
    <w:rsid w:val="00C43B14"/>
    <w:rsid w:val="00C95F46"/>
    <w:rsid w:val="00CD0F91"/>
    <w:rsid w:val="00D16BDA"/>
    <w:rsid w:val="00D41D6A"/>
    <w:rsid w:val="00E16AC7"/>
    <w:rsid w:val="00E265AC"/>
    <w:rsid w:val="00E840AE"/>
    <w:rsid w:val="00ED79D9"/>
    <w:rsid w:val="00F13E20"/>
    <w:rsid w:val="00F76EB1"/>
    <w:rsid w:val="00FA11F7"/>
    <w:rsid w:val="00FB1AE6"/>
    <w:rsid w:val="00FB39EE"/>
    <w:rsid w:val="00FB50D9"/>
    <w:rsid w:val="00FD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87"/>
    <w:pPr>
      <w:suppressAutoHyphens/>
    </w:pPr>
    <w:rPr>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3C87"/>
    <w:rPr>
      <w:color w:val="000080"/>
      <w:u w:val="single"/>
    </w:rPr>
  </w:style>
  <w:style w:type="paragraph" w:styleId="Header">
    <w:name w:val="header"/>
    <w:basedOn w:val="Normal"/>
    <w:link w:val="HeaderChar"/>
    <w:uiPriority w:val="99"/>
    <w:rsid w:val="00133C87"/>
    <w:pPr>
      <w:tabs>
        <w:tab w:val="center" w:pos="4320"/>
        <w:tab w:val="right" w:pos="8640"/>
      </w:tabs>
    </w:pPr>
  </w:style>
  <w:style w:type="paragraph" w:customStyle="1" w:styleId="Header1">
    <w:name w:val="Header1"/>
    <w:basedOn w:val="Normal"/>
    <w:rsid w:val="00133C87"/>
    <w:pPr>
      <w:tabs>
        <w:tab w:val="center" w:pos="4320"/>
        <w:tab w:val="right" w:pos="8640"/>
      </w:tabs>
    </w:pPr>
  </w:style>
  <w:style w:type="table" w:styleId="TableGrid">
    <w:name w:val="Table Grid"/>
    <w:basedOn w:val="TableNormal"/>
    <w:rsid w:val="00133C8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13077"/>
    <w:rPr>
      <w:color w:val="800080"/>
      <w:u w:val="single"/>
    </w:rPr>
  </w:style>
  <w:style w:type="character" w:styleId="Strong">
    <w:name w:val="Strong"/>
    <w:basedOn w:val="DefaultParagraphFont"/>
    <w:uiPriority w:val="22"/>
    <w:qFormat/>
    <w:rsid w:val="004410D2"/>
    <w:rPr>
      <w:b/>
      <w:bCs/>
    </w:rPr>
  </w:style>
  <w:style w:type="paragraph" w:styleId="NormalWeb">
    <w:name w:val="Normal (Web)"/>
    <w:basedOn w:val="Normal"/>
    <w:uiPriority w:val="99"/>
    <w:semiHidden/>
    <w:unhideWhenUsed/>
    <w:rsid w:val="004410D2"/>
    <w:pPr>
      <w:suppressAutoHyphens w:val="0"/>
      <w:spacing w:before="100" w:beforeAutospacing="1" w:after="100" w:afterAutospacing="1"/>
    </w:pPr>
    <w:rPr>
      <w:sz w:val="24"/>
      <w:szCs w:val="24"/>
      <w:lang w:eastAsia="en-US"/>
    </w:rPr>
  </w:style>
  <w:style w:type="paragraph" w:styleId="Footer">
    <w:name w:val="footer"/>
    <w:basedOn w:val="Normal"/>
    <w:link w:val="FooterChar"/>
    <w:uiPriority w:val="99"/>
    <w:semiHidden/>
    <w:unhideWhenUsed/>
    <w:rsid w:val="000F06B7"/>
    <w:pPr>
      <w:tabs>
        <w:tab w:val="center" w:pos="4680"/>
        <w:tab w:val="right" w:pos="9360"/>
      </w:tabs>
    </w:pPr>
  </w:style>
  <w:style w:type="character" w:customStyle="1" w:styleId="FooterChar">
    <w:name w:val="Footer Char"/>
    <w:basedOn w:val="DefaultParagraphFont"/>
    <w:link w:val="Footer"/>
    <w:uiPriority w:val="99"/>
    <w:semiHidden/>
    <w:rsid w:val="000F06B7"/>
    <w:rPr>
      <w:lang w:eastAsia="ar-SA"/>
    </w:rPr>
  </w:style>
  <w:style w:type="character" w:customStyle="1" w:styleId="HeaderChar">
    <w:name w:val="Header Char"/>
    <w:basedOn w:val="DefaultParagraphFont"/>
    <w:link w:val="Header"/>
    <w:uiPriority w:val="99"/>
    <w:rsid w:val="000F06B7"/>
    <w:rPr>
      <w:lang w:eastAsia="ar-SA"/>
    </w:rPr>
  </w:style>
  <w:style w:type="paragraph" w:styleId="ListParagraph">
    <w:name w:val="List Paragraph"/>
    <w:basedOn w:val="Normal"/>
    <w:uiPriority w:val="34"/>
    <w:qFormat/>
    <w:rsid w:val="00A061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87"/>
    <w:pPr>
      <w:suppressAutoHyphens/>
    </w:pPr>
    <w:rPr>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3C87"/>
    <w:rPr>
      <w:color w:val="000080"/>
      <w:u w:val="single"/>
    </w:rPr>
  </w:style>
  <w:style w:type="paragraph" w:styleId="Header">
    <w:name w:val="header"/>
    <w:basedOn w:val="Normal"/>
    <w:link w:val="HeaderChar"/>
    <w:uiPriority w:val="99"/>
    <w:rsid w:val="00133C87"/>
    <w:pPr>
      <w:tabs>
        <w:tab w:val="center" w:pos="4320"/>
        <w:tab w:val="right" w:pos="8640"/>
      </w:tabs>
    </w:pPr>
  </w:style>
  <w:style w:type="paragraph" w:customStyle="1" w:styleId="Header1">
    <w:name w:val="Header1"/>
    <w:basedOn w:val="Normal"/>
    <w:rsid w:val="00133C87"/>
    <w:pPr>
      <w:tabs>
        <w:tab w:val="center" w:pos="4320"/>
        <w:tab w:val="right" w:pos="8640"/>
      </w:tabs>
    </w:pPr>
  </w:style>
  <w:style w:type="table" w:styleId="TableGrid">
    <w:name w:val="Table Grid"/>
    <w:basedOn w:val="TableNormal"/>
    <w:rsid w:val="00133C8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13077"/>
    <w:rPr>
      <w:color w:val="800080"/>
      <w:u w:val="single"/>
    </w:rPr>
  </w:style>
  <w:style w:type="character" w:styleId="Strong">
    <w:name w:val="Strong"/>
    <w:basedOn w:val="DefaultParagraphFont"/>
    <w:uiPriority w:val="22"/>
    <w:qFormat/>
    <w:rsid w:val="004410D2"/>
    <w:rPr>
      <w:b/>
      <w:bCs/>
    </w:rPr>
  </w:style>
  <w:style w:type="paragraph" w:styleId="NormalWeb">
    <w:name w:val="Normal (Web)"/>
    <w:basedOn w:val="Normal"/>
    <w:uiPriority w:val="99"/>
    <w:semiHidden/>
    <w:unhideWhenUsed/>
    <w:rsid w:val="004410D2"/>
    <w:pPr>
      <w:suppressAutoHyphens w:val="0"/>
      <w:spacing w:before="100" w:beforeAutospacing="1" w:after="100" w:afterAutospacing="1"/>
    </w:pPr>
    <w:rPr>
      <w:sz w:val="24"/>
      <w:szCs w:val="24"/>
      <w:lang w:eastAsia="en-US"/>
    </w:rPr>
  </w:style>
  <w:style w:type="paragraph" w:styleId="Footer">
    <w:name w:val="footer"/>
    <w:basedOn w:val="Normal"/>
    <w:link w:val="FooterChar"/>
    <w:uiPriority w:val="99"/>
    <w:semiHidden/>
    <w:unhideWhenUsed/>
    <w:rsid w:val="000F06B7"/>
    <w:pPr>
      <w:tabs>
        <w:tab w:val="center" w:pos="4680"/>
        <w:tab w:val="right" w:pos="9360"/>
      </w:tabs>
    </w:pPr>
  </w:style>
  <w:style w:type="character" w:customStyle="1" w:styleId="FooterChar">
    <w:name w:val="Footer Char"/>
    <w:basedOn w:val="DefaultParagraphFont"/>
    <w:link w:val="Footer"/>
    <w:uiPriority w:val="99"/>
    <w:semiHidden/>
    <w:rsid w:val="000F06B7"/>
    <w:rPr>
      <w:lang w:eastAsia="ar-SA"/>
    </w:rPr>
  </w:style>
  <w:style w:type="character" w:customStyle="1" w:styleId="HeaderChar">
    <w:name w:val="Header Char"/>
    <w:basedOn w:val="DefaultParagraphFont"/>
    <w:link w:val="Header"/>
    <w:uiPriority w:val="99"/>
    <w:rsid w:val="000F06B7"/>
    <w:rPr>
      <w:lang w:eastAsia="ar-SA"/>
    </w:rPr>
  </w:style>
  <w:style w:type="paragraph" w:styleId="ListParagraph">
    <w:name w:val="List Paragraph"/>
    <w:basedOn w:val="Normal"/>
    <w:uiPriority w:val="34"/>
    <w:qFormat/>
    <w:rsid w:val="00A06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8959">
      <w:bodyDiv w:val="1"/>
      <w:marLeft w:val="0"/>
      <w:marRight w:val="0"/>
      <w:marTop w:val="0"/>
      <w:marBottom w:val="0"/>
      <w:divBdr>
        <w:top w:val="none" w:sz="0" w:space="0" w:color="auto"/>
        <w:left w:val="none" w:sz="0" w:space="0" w:color="auto"/>
        <w:bottom w:val="none" w:sz="0" w:space="0" w:color="auto"/>
        <w:right w:val="none" w:sz="0" w:space="0" w:color="auto"/>
      </w:divBdr>
    </w:div>
    <w:div w:id="401683155">
      <w:bodyDiv w:val="1"/>
      <w:marLeft w:val="0"/>
      <w:marRight w:val="0"/>
      <w:marTop w:val="0"/>
      <w:marBottom w:val="0"/>
      <w:divBdr>
        <w:top w:val="none" w:sz="0" w:space="0" w:color="auto"/>
        <w:left w:val="none" w:sz="0" w:space="0" w:color="auto"/>
        <w:bottom w:val="none" w:sz="0" w:space="0" w:color="auto"/>
        <w:right w:val="none" w:sz="0" w:space="0" w:color="auto"/>
      </w:divBdr>
      <w:divsChild>
        <w:div w:id="1781605829">
          <w:marLeft w:val="0"/>
          <w:marRight w:val="0"/>
          <w:marTop w:val="0"/>
          <w:marBottom w:val="0"/>
          <w:divBdr>
            <w:top w:val="none" w:sz="0" w:space="0" w:color="auto"/>
            <w:left w:val="none" w:sz="0" w:space="0" w:color="auto"/>
            <w:bottom w:val="none" w:sz="0" w:space="0" w:color="auto"/>
            <w:right w:val="none" w:sz="0" w:space="0" w:color="auto"/>
          </w:divBdr>
        </w:div>
      </w:divsChild>
    </w:div>
    <w:div w:id="1608610617">
      <w:bodyDiv w:val="1"/>
      <w:marLeft w:val="0"/>
      <w:marRight w:val="0"/>
      <w:marTop w:val="43"/>
      <w:marBottom w:val="0"/>
      <w:divBdr>
        <w:top w:val="none" w:sz="0" w:space="0" w:color="auto"/>
        <w:left w:val="none" w:sz="0" w:space="0" w:color="auto"/>
        <w:bottom w:val="none" w:sz="0" w:space="0" w:color="auto"/>
        <w:right w:val="none" w:sz="0" w:space="0" w:color="auto"/>
      </w:divBdr>
      <w:divsChild>
        <w:div w:id="770785377">
          <w:marLeft w:val="0"/>
          <w:marRight w:val="0"/>
          <w:marTop w:val="0"/>
          <w:marBottom w:val="0"/>
          <w:divBdr>
            <w:top w:val="none" w:sz="0" w:space="0" w:color="auto"/>
            <w:left w:val="none" w:sz="0" w:space="0" w:color="auto"/>
            <w:bottom w:val="none" w:sz="0" w:space="0" w:color="auto"/>
            <w:right w:val="none" w:sz="0" w:space="0" w:color="auto"/>
          </w:divBdr>
          <w:divsChild>
            <w:div w:id="1037706477">
              <w:marLeft w:val="0"/>
              <w:marRight w:val="0"/>
              <w:marTop w:val="0"/>
              <w:marBottom w:val="0"/>
              <w:divBdr>
                <w:top w:val="none" w:sz="0" w:space="0" w:color="auto"/>
                <w:left w:val="none" w:sz="0" w:space="0" w:color="auto"/>
                <w:bottom w:val="none" w:sz="0" w:space="0" w:color="auto"/>
                <w:right w:val="none" w:sz="0" w:space="0" w:color="auto"/>
              </w:divBdr>
              <w:divsChild>
                <w:div w:id="2142797397">
                  <w:marLeft w:val="-3279"/>
                  <w:marRight w:val="0"/>
                  <w:marTop w:val="100"/>
                  <w:marBottom w:val="100"/>
                  <w:divBdr>
                    <w:top w:val="none" w:sz="0" w:space="0" w:color="auto"/>
                    <w:left w:val="none" w:sz="0" w:space="0" w:color="auto"/>
                    <w:bottom w:val="none" w:sz="0" w:space="0" w:color="auto"/>
                    <w:right w:val="none" w:sz="0" w:space="0" w:color="auto"/>
                  </w:divBdr>
                  <w:divsChild>
                    <w:div w:id="1750881559">
                      <w:marLeft w:val="3279"/>
                      <w:marRight w:val="0"/>
                      <w:marTop w:val="100"/>
                      <w:marBottom w:val="100"/>
                      <w:divBdr>
                        <w:top w:val="none" w:sz="0" w:space="0" w:color="auto"/>
                        <w:left w:val="none" w:sz="0" w:space="0" w:color="auto"/>
                        <w:bottom w:val="none" w:sz="0" w:space="0" w:color="auto"/>
                        <w:right w:val="none" w:sz="0" w:space="0" w:color="auto"/>
                      </w:divBdr>
                      <w:divsChild>
                        <w:div w:id="809520823">
                          <w:marLeft w:val="3279"/>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487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geographic.com/xpeditions/activities/01/crackcode.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idsgeo.com/geography-games/latitude-longitude-map-game.php" TargetMode="External"/><Relationship Id="rId5" Type="http://schemas.openxmlformats.org/officeDocument/2006/relationships/webSettings" Target="webSettings.xml"/><Relationship Id="rId10" Type="http://schemas.openxmlformats.org/officeDocument/2006/relationships/hyperlink" Target="http://www.teachervision.fen.com/maps/lesson-plan/4171.html" TargetMode="External"/><Relationship Id="rId4" Type="http://schemas.openxmlformats.org/officeDocument/2006/relationships/settings" Target="settings.xml"/><Relationship Id="rId9" Type="http://schemas.openxmlformats.org/officeDocument/2006/relationships/hyperlink" Target="http://www.nationalgeographic.com/xpeditions/lessons/01/gk2/longlat.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Daily Lesson Plan  Adjunct Meeting 1-18-08</vt:lpstr>
    </vt:vector>
  </TitlesOfParts>
  <Company>Holy Family University</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Adjunct Meeting 1-18-08</dc:title>
  <dc:creator>Holy Family University</dc:creator>
  <cp:lastModifiedBy>Erika</cp:lastModifiedBy>
  <cp:revision>2</cp:revision>
  <cp:lastPrinted>2011-10-03T09:24:00Z</cp:lastPrinted>
  <dcterms:created xsi:type="dcterms:W3CDTF">2011-12-05T05:07:00Z</dcterms:created>
  <dcterms:modified xsi:type="dcterms:W3CDTF">2011-12-05T05:07:00Z</dcterms:modified>
</cp:coreProperties>
</file>